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34D0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E97CC8" w:rsidRPr="00041308" w:rsidRDefault="00E97CC8" w:rsidP="005D3A5A">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E97CC8" w:rsidRPr="00F22485" w:rsidRDefault="00E97CC8" w:rsidP="005D3A5A">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E97CC8" w:rsidRPr="00C43D4E" w:rsidRDefault="00E97CC8" w:rsidP="005D3A5A">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E97CC8" w:rsidRDefault="00E97CC8" w:rsidP="005D3A5A">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E97CC8" w:rsidRPr="00010061" w:rsidRDefault="00E97CC8" w:rsidP="005D3A5A">
                            <w:pPr>
                              <w:ind w:right="-21" w:firstLine="0"/>
                              <w:jc w:val="left"/>
                              <w:rPr>
                                <w:rFonts w:ascii="Helios" w:hAnsi="Helios"/>
                                <w:sz w:val="12"/>
                                <w:szCs w:val="12"/>
                              </w:rPr>
                            </w:pPr>
                            <w:r w:rsidRPr="00010061">
                              <w:rPr>
                                <w:rFonts w:ascii="Helios" w:hAnsi="Helios"/>
                                <w:sz w:val="12"/>
                                <w:szCs w:val="12"/>
                              </w:rPr>
                              <w:t>телефон доверия: +7 (495) 747-92-99</w:t>
                            </w:r>
                          </w:p>
                          <w:p w:rsidR="00E97CC8" w:rsidRPr="00E97CC8" w:rsidRDefault="00E97CC8" w:rsidP="005D3A5A">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E97CC8">
                              <w:rPr>
                                <w:rFonts w:ascii="Helios" w:hAnsi="Helios"/>
                                <w:sz w:val="13"/>
                                <w:szCs w:val="13"/>
                                <w:lang w:val="en-US"/>
                              </w:rPr>
                              <w:t>-</w:t>
                            </w:r>
                            <w:r w:rsidRPr="00C43D4E">
                              <w:rPr>
                                <w:rFonts w:ascii="Helios" w:hAnsi="Helios"/>
                                <w:sz w:val="13"/>
                                <w:szCs w:val="13"/>
                                <w:lang w:val="en-US"/>
                              </w:rPr>
                              <w:t>mail</w:t>
                            </w:r>
                            <w:proofErr w:type="gramEnd"/>
                            <w:r w:rsidRPr="00E97CC8">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E97CC8">
                              <w:rPr>
                                <w:rFonts w:ascii="Helios" w:hAnsi="Helios"/>
                                <w:sz w:val="13"/>
                                <w:szCs w:val="13"/>
                                <w:lang w:val="en-US"/>
                              </w:rPr>
                              <w:t>@</w:t>
                            </w:r>
                            <w:proofErr w:type="spellStart"/>
                            <w:r w:rsidRPr="00C43D4E">
                              <w:rPr>
                                <w:rFonts w:ascii="Helios" w:hAnsi="Helios"/>
                                <w:sz w:val="13"/>
                                <w:szCs w:val="13"/>
                                <w:lang w:val="en-US"/>
                              </w:rPr>
                              <w:t>mrsk</w:t>
                            </w:r>
                            <w:proofErr w:type="spellEnd"/>
                            <w:r w:rsidRPr="00E97CC8">
                              <w:rPr>
                                <w:rFonts w:ascii="Helios" w:hAnsi="Helios"/>
                                <w:sz w:val="13"/>
                                <w:szCs w:val="13"/>
                                <w:lang w:val="en-US"/>
                              </w:rPr>
                              <w:t>-1.</w:t>
                            </w:r>
                            <w:proofErr w:type="spellStart"/>
                            <w:r w:rsidRPr="00C43D4E">
                              <w:rPr>
                                <w:rFonts w:ascii="Helios" w:hAnsi="Helios"/>
                                <w:sz w:val="13"/>
                                <w:szCs w:val="13"/>
                                <w:lang w:val="en-US"/>
                              </w:rPr>
                              <w:t>ru</w:t>
                            </w:r>
                            <w:proofErr w:type="spellEnd"/>
                            <w:r w:rsidRPr="00E97CC8">
                              <w:rPr>
                                <w:rFonts w:ascii="Helios" w:hAnsi="Helios"/>
                                <w:sz w:val="13"/>
                                <w:szCs w:val="13"/>
                                <w:lang w:val="en-US"/>
                              </w:rPr>
                              <w:t xml:space="preserve">, </w:t>
                            </w:r>
                            <w:r w:rsidRPr="00C43D4E">
                              <w:rPr>
                                <w:rFonts w:ascii="Helios" w:hAnsi="Helios"/>
                                <w:sz w:val="13"/>
                                <w:szCs w:val="13"/>
                                <w:lang w:val="en-US"/>
                              </w:rPr>
                              <w:t>http</w:t>
                            </w:r>
                            <w:r w:rsidRPr="00E97CC8">
                              <w:rPr>
                                <w:rFonts w:ascii="Helios" w:hAnsi="Helios"/>
                                <w:sz w:val="13"/>
                                <w:szCs w:val="13"/>
                                <w:lang w:val="en-US"/>
                              </w:rPr>
                              <w:t>://</w:t>
                            </w:r>
                            <w:r w:rsidRPr="00C43D4E">
                              <w:rPr>
                                <w:rFonts w:ascii="Helios" w:hAnsi="Helios"/>
                                <w:sz w:val="13"/>
                                <w:szCs w:val="13"/>
                                <w:lang w:val="en-US"/>
                              </w:rPr>
                              <w:t>www</w:t>
                            </w:r>
                            <w:r w:rsidRPr="00E97CC8">
                              <w:rPr>
                                <w:rFonts w:ascii="Helios" w:hAnsi="Helios"/>
                                <w:sz w:val="13"/>
                                <w:szCs w:val="13"/>
                                <w:lang w:val="en-US"/>
                              </w:rPr>
                              <w:t>.</w:t>
                            </w:r>
                            <w:proofErr w:type="spellStart"/>
                            <w:r w:rsidRPr="00C43D4E">
                              <w:rPr>
                                <w:rFonts w:ascii="Helios" w:hAnsi="Helios"/>
                                <w:sz w:val="13"/>
                                <w:szCs w:val="13"/>
                                <w:lang w:val="en-US"/>
                              </w:rPr>
                              <w:t>mrsk</w:t>
                            </w:r>
                            <w:proofErr w:type="spellEnd"/>
                            <w:r w:rsidRPr="00E97CC8">
                              <w:rPr>
                                <w:rFonts w:ascii="Helios" w:hAnsi="Helios"/>
                                <w:sz w:val="13"/>
                                <w:szCs w:val="13"/>
                                <w:lang w:val="en-US"/>
                              </w:rPr>
                              <w:t>-1.</w:t>
                            </w:r>
                            <w:proofErr w:type="spellStart"/>
                            <w:r w:rsidRPr="00C43D4E">
                              <w:rPr>
                                <w:rFonts w:ascii="Helios" w:hAnsi="Helios"/>
                                <w:sz w:val="13"/>
                                <w:szCs w:val="13"/>
                                <w:lang w:val="en-US"/>
                              </w:rPr>
                              <w:t>ru</w:t>
                            </w:r>
                            <w:proofErr w:type="spellEnd"/>
                          </w:p>
                          <w:p w:rsidR="00E97CC8" w:rsidRPr="00E97CC8" w:rsidRDefault="00E97CC8" w:rsidP="005D3A5A">
                            <w:pPr>
                              <w:spacing w:line="240" w:lineRule="auto"/>
                              <w:ind w:right="-23"/>
                              <w:rPr>
                                <w:rFonts w:ascii="Helios" w:hAnsi="Helios"/>
                                <w:sz w:val="12"/>
                                <w:szCs w:val="12"/>
                                <w:lang w:val="en-US"/>
                              </w:rPr>
                            </w:pPr>
                          </w:p>
                          <w:p w:rsidR="00E97CC8" w:rsidRPr="00E97CC8" w:rsidRDefault="00E97CC8" w:rsidP="005D3A5A">
                            <w:pPr>
                              <w:spacing w:line="240" w:lineRule="auto"/>
                              <w:ind w:right="-23"/>
                              <w:rPr>
                                <w:rFonts w:ascii="Helios" w:hAnsi="Helios"/>
                                <w:sz w:val="12"/>
                                <w:szCs w:val="12"/>
                                <w:lang w:val="en-US"/>
                              </w:rPr>
                            </w:pPr>
                          </w:p>
                          <w:p w:rsidR="00E97CC8" w:rsidRPr="00E97CC8" w:rsidRDefault="00E97CC8" w:rsidP="00BF0828">
                            <w:pPr>
                              <w:spacing w:line="240" w:lineRule="auto"/>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97CC8" w:rsidRPr="00041308" w:rsidRDefault="00E97CC8" w:rsidP="005D3A5A">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E97CC8" w:rsidRPr="00F22485" w:rsidRDefault="00E97CC8" w:rsidP="005D3A5A">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E97CC8" w:rsidRPr="00C43D4E" w:rsidRDefault="00E97CC8" w:rsidP="005D3A5A">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E97CC8" w:rsidRDefault="00E97CC8" w:rsidP="005D3A5A">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E97CC8" w:rsidRPr="00010061" w:rsidRDefault="00E97CC8" w:rsidP="005D3A5A">
                      <w:pPr>
                        <w:ind w:right="-21" w:firstLine="0"/>
                        <w:jc w:val="left"/>
                        <w:rPr>
                          <w:rFonts w:ascii="Helios" w:hAnsi="Helios"/>
                          <w:sz w:val="12"/>
                          <w:szCs w:val="12"/>
                        </w:rPr>
                      </w:pPr>
                      <w:r w:rsidRPr="00010061">
                        <w:rPr>
                          <w:rFonts w:ascii="Helios" w:hAnsi="Helios"/>
                          <w:sz w:val="12"/>
                          <w:szCs w:val="12"/>
                        </w:rPr>
                        <w:t>телефон доверия: +7 (495) 747-92-99</w:t>
                      </w:r>
                    </w:p>
                    <w:p w:rsidR="00E97CC8" w:rsidRPr="00E97CC8" w:rsidRDefault="00E97CC8" w:rsidP="005D3A5A">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E97CC8">
                        <w:rPr>
                          <w:rFonts w:ascii="Helios" w:hAnsi="Helios"/>
                          <w:sz w:val="13"/>
                          <w:szCs w:val="13"/>
                          <w:lang w:val="en-US"/>
                        </w:rPr>
                        <w:t>-</w:t>
                      </w:r>
                      <w:r w:rsidRPr="00C43D4E">
                        <w:rPr>
                          <w:rFonts w:ascii="Helios" w:hAnsi="Helios"/>
                          <w:sz w:val="13"/>
                          <w:szCs w:val="13"/>
                          <w:lang w:val="en-US"/>
                        </w:rPr>
                        <w:t>mail</w:t>
                      </w:r>
                      <w:proofErr w:type="gramEnd"/>
                      <w:r w:rsidRPr="00E97CC8">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E97CC8">
                        <w:rPr>
                          <w:rFonts w:ascii="Helios" w:hAnsi="Helios"/>
                          <w:sz w:val="13"/>
                          <w:szCs w:val="13"/>
                          <w:lang w:val="en-US"/>
                        </w:rPr>
                        <w:t>@</w:t>
                      </w:r>
                      <w:proofErr w:type="spellStart"/>
                      <w:r w:rsidRPr="00C43D4E">
                        <w:rPr>
                          <w:rFonts w:ascii="Helios" w:hAnsi="Helios"/>
                          <w:sz w:val="13"/>
                          <w:szCs w:val="13"/>
                          <w:lang w:val="en-US"/>
                        </w:rPr>
                        <w:t>mrsk</w:t>
                      </w:r>
                      <w:proofErr w:type="spellEnd"/>
                      <w:r w:rsidRPr="00E97CC8">
                        <w:rPr>
                          <w:rFonts w:ascii="Helios" w:hAnsi="Helios"/>
                          <w:sz w:val="13"/>
                          <w:szCs w:val="13"/>
                          <w:lang w:val="en-US"/>
                        </w:rPr>
                        <w:t>-1.</w:t>
                      </w:r>
                      <w:proofErr w:type="spellStart"/>
                      <w:r w:rsidRPr="00C43D4E">
                        <w:rPr>
                          <w:rFonts w:ascii="Helios" w:hAnsi="Helios"/>
                          <w:sz w:val="13"/>
                          <w:szCs w:val="13"/>
                          <w:lang w:val="en-US"/>
                        </w:rPr>
                        <w:t>ru</w:t>
                      </w:r>
                      <w:proofErr w:type="spellEnd"/>
                      <w:r w:rsidRPr="00E97CC8">
                        <w:rPr>
                          <w:rFonts w:ascii="Helios" w:hAnsi="Helios"/>
                          <w:sz w:val="13"/>
                          <w:szCs w:val="13"/>
                          <w:lang w:val="en-US"/>
                        </w:rPr>
                        <w:t xml:space="preserve">, </w:t>
                      </w:r>
                      <w:r w:rsidRPr="00C43D4E">
                        <w:rPr>
                          <w:rFonts w:ascii="Helios" w:hAnsi="Helios"/>
                          <w:sz w:val="13"/>
                          <w:szCs w:val="13"/>
                          <w:lang w:val="en-US"/>
                        </w:rPr>
                        <w:t>http</w:t>
                      </w:r>
                      <w:r w:rsidRPr="00E97CC8">
                        <w:rPr>
                          <w:rFonts w:ascii="Helios" w:hAnsi="Helios"/>
                          <w:sz w:val="13"/>
                          <w:szCs w:val="13"/>
                          <w:lang w:val="en-US"/>
                        </w:rPr>
                        <w:t>://</w:t>
                      </w:r>
                      <w:r w:rsidRPr="00C43D4E">
                        <w:rPr>
                          <w:rFonts w:ascii="Helios" w:hAnsi="Helios"/>
                          <w:sz w:val="13"/>
                          <w:szCs w:val="13"/>
                          <w:lang w:val="en-US"/>
                        </w:rPr>
                        <w:t>www</w:t>
                      </w:r>
                      <w:r w:rsidRPr="00E97CC8">
                        <w:rPr>
                          <w:rFonts w:ascii="Helios" w:hAnsi="Helios"/>
                          <w:sz w:val="13"/>
                          <w:szCs w:val="13"/>
                          <w:lang w:val="en-US"/>
                        </w:rPr>
                        <w:t>.</w:t>
                      </w:r>
                      <w:proofErr w:type="spellStart"/>
                      <w:r w:rsidRPr="00C43D4E">
                        <w:rPr>
                          <w:rFonts w:ascii="Helios" w:hAnsi="Helios"/>
                          <w:sz w:val="13"/>
                          <w:szCs w:val="13"/>
                          <w:lang w:val="en-US"/>
                        </w:rPr>
                        <w:t>mrsk</w:t>
                      </w:r>
                      <w:proofErr w:type="spellEnd"/>
                      <w:r w:rsidRPr="00E97CC8">
                        <w:rPr>
                          <w:rFonts w:ascii="Helios" w:hAnsi="Helios"/>
                          <w:sz w:val="13"/>
                          <w:szCs w:val="13"/>
                          <w:lang w:val="en-US"/>
                        </w:rPr>
                        <w:t>-1.</w:t>
                      </w:r>
                      <w:proofErr w:type="spellStart"/>
                      <w:r w:rsidRPr="00C43D4E">
                        <w:rPr>
                          <w:rFonts w:ascii="Helios" w:hAnsi="Helios"/>
                          <w:sz w:val="13"/>
                          <w:szCs w:val="13"/>
                          <w:lang w:val="en-US"/>
                        </w:rPr>
                        <w:t>ru</w:t>
                      </w:r>
                      <w:proofErr w:type="spellEnd"/>
                    </w:p>
                    <w:p w:rsidR="00E97CC8" w:rsidRPr="00E97CC8" w:rsidRDefault="00E97CC8" w:rsidP="005D3A5A">
                      <w:pPr>
                        <w:spacing w:line="240" w:lineRule="auto"/>
                        <w:ind w:right="-23"/>
                        <w:rPr>
                          <w:rFonts w:ascii="Helios" w:hAnsi="Helios"/>
                          <w:sz w:val="12"/>
                          <w:szCs w:val="12"/>
                          <w:lang w:val="en-US"/>
                        </w:rPr>
                      </w:pPr>
                    </w:p>
                    <w:p w:rsidR="00E97CC8" w:rsidRPr="00E97CC8" w:rsidRDefault="00E97CC8" w:rsidP="005D3A5A">
                      <w:pPr>
                        <w:spacing w:line="240" w:lineRule="auto"/>
                        <w:ind w:right="-23"/>
                        <w:rPr>
                          <w:rFonts w:ascii="Helios" w:hAnsi="Helios"/>
                          <w:sz w:val="12"/>
                          <w:szCs w:val="12"/>
                          <w:lang w:val="en-US"/>
                        </w:rPr>
                      </w:pPr>
                    </w:p>
                    <w:p w:rsidR="00E97CC8" w:rsidRPr="00E97CC8" w:rsidRDefault="00E97CC8" w:rsidP="00BF0828">
                      <w:pPr>
                        <w:spacing w:line="240" w:lineRule="auto"/>
                        <w:ind w:right="-23"/>
                        <w:rPr>
                          <w:rFonts w:ascii="Helios" w:hAnsi="Helios"/>
                          <w:sz w:val="12"/>
                          <w:szCs w:val="12"/>
                          <w:lang w:val="en-US"/>
                        </w:rPr>
                      </w:pPr>
                    </w:p>
                  </w:txbxContent>
                </v:textbox>
                <w10:wrap type="square" anchorx="margin"/>
              </v:shape>
            </w:pict>
          </mc:Fallback>
        </mc:AlternateConten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5D3A5A" w:rsidRPr="007417E6" w:rsidRDefault="005D3A5A" w:rsidP="005D3A5A">
      <w:pPr>
        <w:ind w:left="5670" w:firstLine="0"/>
        <w:jc w:val="center"/>
        <w:rPr>
          <w:sz w:val="24"/>
          <w:szCs w:val="24"/>
        </w:rPr>
      </w:pPr>
      <w:r w:rsidRPr="007417E6">
        <w:rPr>
          <w:sz w:val="24"/>
          <w:szCs w:val="24"/>
        </w:rPr>
        <w:t>УТВЕРЖДАЮ:</w:t>
      </w:r>
    </w:p>
    <w:p w:rsidR="005D3A5A" w:rsidRDefault="005D3A5A" w:rsidP="005D3A5A">
      <w:pPr>
        <w:spacing w:line="240" w:lineRule="auto"/>
        <w:jc w:val="right"/>
        <w:rPr>
          <w:sz w:val="24"/>
          <w:szCs w:val="24"/>
        </w:rPr>
      </w:pPr>
      <w:r>
        <w:rPr>
          <w:sz w:val="24"/>
          <w:szCs w:val="24"/>
        </w:rPr>
        <w:t>Председатель закупочной комиссии -</w:t>
      </w:r>
    </w:p>
    <w:p w:rsidR="005D3A5A" w:rsidRPr="00C36F0C" w:rsidRDefault="005D3A5A" w:rsidP="005D3A5A">
      <w:pPr>
        <w:spacing w:line="240" w:lineRule="auto"/>
        <w:ind w:left="4139" w:firstLine="0"/>
        <w:jc w:val="right"/>
        <w:rPr>
          <w:sz w:val="24"/>
          <w:szCs w:val="24"/>
        </w:rPr>
      </w:pPr>
      <w:r w:rsidRPr="00C36F0C">
        <w:rPr>
          <w:sz w:val="24"/>
          <w:szCs w:val="24"/>
        </w:rPr>
        <w:t>Начальник Управления логистики и МТО</w:t>
      </w:r>
    </w:p>
    <w:p w:rsidR="005D3A5A" w:rsidRPr="00C12FA4" w:rsidRDefault="005D3A5A" w:rsidP="005D3A5A">
      <w:pPr>
        <w:spacing w:line="240" w:lineRule="auto"/>
        <w:jc w:val="right"/>
        <w:rPr>
          <w:sz w:val="24"/>
          <w:szCs w:val="24"/>
        </w:rPr>
      </w:pPr>
      <w:r w:rsidRPr="00C36F0C">
        <w:rPr>
          <w:sz w:val="24"/>
          <w:szCs w:val="24"/>
        </w:rPr>
        <w:t>филиала ПАО «МРСК Центра» - «Липецкэнерго»</w:t>
      </w:r>
    </w:p>
    <w:p w:rsidR="005D3A5A" w:rsidRPr="00C12FA4" w:rsidRDefault="005D3A5A" w:rsidP="005D3A5A">
      <w:pPr>
        <w:spacing w:line="240" w:lineRule="auto"/>
        <w:jc w:val="right"/>
      </w:pPr>
    </w:p>
    <w:p w:rsidR="005D3A5A" w:rsidRPr="00C12FA4" w:rsidRDefault="005D3A5A" w:rsidP="005D3A5A">
      <w:pPr>
        <w:spacing w:line="240" w:lineRule="auto"/>
        <w:jc w:val="right"/>
        <w:rPr>
          <w:sz w:val="24"/>
          <w:szCs w:val="24"/>
        </w:rPr>
      </w:pPr>
      <w:r w:rsidRPr="00C12FA4">
        <w:rPr>
          <w:sz w:val="24"/>
          <w:szCs w:val="24"/>
        </w:rPr>
        <w:t>_</w:t>
      </w:r>
      <w:r>
        <w:rPr>
          <w:sz w:val="24"/>
          <w:szCs w:val="24"/>
        </w:rPr>
        <w:t>___________________ С.В. Иванов</w:t>
      </w:r>
    </w:p>
    <w:p w:rsidR="005D3A5A" w:rsidRPr="00C12FA4" w:rsidRDefault="005D3A5A" w:rsidP="005D3A5A">
      <w:pPr>
        <w:spacing w:line="240" w:lineRule="auto"/>
        <w:jc w:val="right"/>
        <w:rPr>
          <w:sz w:val="24"/>
          <w:szCs w:val="24"/>
        </w:rPr>
      </w:pPr>
    </w:p>
    <w:p w:rsidR="005D3A5A" w:rsidRPr="00C12FA4" w:rsidRDefault="005D3A5A" w:rsidP="005D3A5A">
      <w:pPr>
        <w:ind w:left="5670" w:firstLine="0"/>
        <w:jc w:val="right"/>
        <w:rPr>
          <w:sz w:val="24"/>
          <w:szCs w:val="24"/>
        </w:rPr>
      </w:pPr>
      <w:r>
        <w:rPr>
          <w:sz w:val="24"/>
          <w:szCs w:val="24"/>
        </w:rPr>
        <w:t xml:space="preserve"> «</w:t>
      </w:r>
      <w:r w:rsidR="00E97CC8">
        <w:rPr>
          <w:sz w:val="24"/>
          <w:szCs w:val="24"/>
        </w:rPr>
        <w:t>18</w:t>
      </w:r>
      <w:r>
        <w:rPr>
          <w:sz w:val="24"/>
          <w:szCs w:val="24"/>
        </w:rPr>
        <w:t xml:space="preserve">» </w:t>
      </w:r>
      <w:r w:rsidR="00522C98">
        <w:rPr>
          <w:sz w:val="24"/>
          <w:szCs w:val="24"/>
        </w:rPr>
        <w:t>марта</w:t>
      </w:r>
      <w:r>
        <w:rPr>
          <w:sz w:val="24"/>
          <w:szCs w:val="24"/>
        </w:rPr>
        <w:t xml:space="preserve"> </w:t>
      </w:r>
      <w:r w:rsidRPr="00C12FA4">
        <w:rPr>
          <w:sz w:val="24"/>
          <w:szCs w:val="24"/>
        </w:rPr>
        <w:t>201</w:t>
      </w:r>
      <w:r>
        <w:rPr>
          <w:sz w:val="24"/>
          <w:szCs w:val="24"/>
        </w:rPr>
        <w:t>6</w:t>
      </w:r>
      <w:r w:rsidRPr="00C12FA4">
        <w:rPr>
          <w:sz w:val="24"/>
          <w:szCs w:val="24"/>
        </w:rPr>
        <w:t xml:space="preserve"> г.</w:t>
      </w:r>
    </w:p>
    <w:p w:rsidR="005D3A5A" w:rsidRPr="00C12FA4" w:rsidRDefault="005D3A5A" w:rsidP="005D3A5A">
      <w:pPr>
        <w:ind w:firstLine="0"/>
        <w:jc w:val="left"/>
        <w:rPr>
          <w:sz w:val="24"/>
          <w:szCs w:val="24"/>
        </w:rPr>
      </w:pPr>
    </w:p>
    <w:p w:rsidR="005D3A5A" w:rsidRPr="00C12FA4" w:rsidRDefault="005D3A5A" w:rsidP="005D3A5A">
      <w:pPr>
        <w:spacing w:line="240" w:lineRule="auto"/>
        <w:ind w:left="6804" w:firstLine="0"/>
        <w:rPr>
          <w:b/>
          <w:kern w:val="36"/>
          <w:sz w:val="24"/>
          <w:szCs w:val="24"/>
        </w:rPr>
      </w:pPr>
      <w:r w:rsidRPr="00C12FA4">
        <w:rPr>
          <w:b/>
          <w:kern w:val="36"/>
          <w:sz w:val="24"/>
          <w:szCs w:val="24"/>
        </w:rPr>
        <w:t>Согласовано на заседании</w:t>
      </w:r>
    </w:p>
    <w:p w:rsidR="005D3A5A" w:rsidRPr="00C12FA4" w:rsidRDefault="005D3A5A" w:rsidP="005D3A5A">
      <w:pPr>
        <w:spacing w:line="240" w:lineRule="auto"/>
        <w:ind w:left="6804" w:firstLine="0"/>
        <w:rPr>
          <w:b/>
          <w:kern w:val="36"/>
          <w:sz w:val="24"/>
          <w:szCs w:val="24"/>
        </w:rPr>
      </w:pPr>
      <w:r w:rsidRPr="00C12FA4">
        <w:rPr>
          <w:b/>
          <w:kern w:val="36"/>
          <w:sz w:val="24"/>
          <w:szCs w:val="24"/>
        </w:rPr>
        <w:t>закупочной комиссии</w:t>
      </w:r>
    </w:p>
    <w:p w:rsidR="005D3A5A" w:rsidRPr="00C12FA4" w:rsidRDefault="005D3A5A" w:rsidP="005D3A5A">
      <w:pPr>
        <w:spacing w:line="240" w:lineRule="auto"/>
        <w:ind w:left="6804" w:firstLine="0"/>
        <w:rPr>
          <w:b/>
          <w:kern w:val="36"/>
          <w:sz w:val="24"/>
          <w:szCs w:val="24"/>
        </w:rPr>
      </w:pPr>
      <w:r>
        <w:rPr>
          <w:b/>
          <w:kern w:val="36"/>
          <w:sz w:val="24"/>
          <w:szCs w:val="24"/>
        </w:rPr>
        <w:t xml:space="preserve">Протокол № </w:t>
      </w:r>
      <w:r w:rsidR="00E97CC8">
        <w:rPr>
          <w:b/>
          <w:kern w:val="36"/>
          <w:sz w:val="24"/>
          <w:szCs w:val="24"/>
        </w:rPr>
        <w:t>0045</w:t>
      </w:r>
      <w:r>
        <w:rPr>
          <w:b/>
          <w:kern w:val="36"/>
          <w:sz w:val="24"/>
          <w:szCs w:val="24"/>
        </w:rPr>
        <w:t>-ЛП-16</w:t>
      </w:r>
    </w:p>
    <w:p w:rsidR="005D3A5A" w:rsidRPr="00C12FA4" w:rsidRDefault="005D3A5A" w:rsidP="005D3A5A">
      <w:pPr>
        <w:spacing w:line="240" w:lineRule="auto"/>
        <w:ind w:left="6804" w:firstLine="0"/>
        <w:rPr>
          <w:b/>
          <w:kern w:val="36"/>
          <w:sz w:val="24"/>
          <w:szCs w:val="24"/>
        </w:rPr>
      </w:pPr>
      <w:r>
        <w:rPr>
          <w:b/>
          <w:kern w:val="36"/>
          <w:sz w:val="24"/>
          <w:szCs w:val="24"/>
        </w:rPr>
        <w:t>от «</w:t>
      </w:r>
      <w:r w:rsidR="00E97CC8">
        <w:rPr>
          <w:b/>
          <w:kern w:val="36"/>
          <w:sz w:val="24"/>
          <w:szCs w:val="24"/>
        </w:rPr>
        <w:t>17</w:t>
      </w:r>
      <w:r>
        <w:rPr>
          <w:b/>
          <w:kern w:val="36"/>
          <w:sz w:val="24"/>
          <w:szCs w:val="24"/>
        </w:rPr>
        <w:t xml:space="preserve">» </w:t>
      </w:r>
      <w:r w:rsidR="00522C98">
        <w:rPr>
          <w:b/>
          <w:kern w:val="36"/>
          <w:sz w:val="24"/>
          <w:szCs w:val="24"/>
        </w:rPr>
        <w:t>марта</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704381" w:rsidRDefault="00717F60" w:rsidP="00E71A48">
      <w:pPr>
        <w:pStyle w:val="1f4"/>
        <w:spacing w:line="264" w:lineRule="auto"/>
        <w:ind w:left="0" w:right="0"/>
        <w:jc w:val="center"/>
        <w:rPr>
          <w:rFonts w:ascii="Times New Roman" w:hAnsi="Times New Roman"/>
          <w:b/>
          <w:sz w:val="24"/>
          <w:szCs w:val="24"/>
        </w:rPr>
      </w:pPr>
      <w:r w:rsidRPr="00704381">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704381">
        <w:rPr>
          <w:b/>
          <w:sz w:val="24"/>
          <w:szCs w:val="24"/>
        </w:rPr>
        <w:t xml:space="preserve">на право заключения </w:t>
      </w:r>
      <w:r w:rsidR="00704381" w:rsidRPr="00704381">
        <w:rPr>
          <w:b/>
          <w:sz w:val="24"/>
          <w:szCs w:val="24"/>
        </w:rPr>
        <w:t xml:space="preserve">Договора </w:t>
      </w:r>
      <w:r w:rsidR="005D3A5A" w:rsidRPr="00704381">
        <w:rPr>
          <w:b/>
          <w:sz w:val="24"/>
          <w:szCs w:val="24"/>
        </w:rPr>
        <w:t xml:space="preserve">поставку </w:t>
      </w:r>
      <w:r w:rsidR="00E97CC8">
        <w:rPr>
          <w:b/>
          <w:sz w:val="24"/>
          <w:szCs w:val="24"/>
        </w:rPr>
        <w:t>метизов</w:t>
      </w:r>
      <w:r w:rsidR="005D3A5A" w:rsidRPr="00704381">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D3A5A">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E97CC8" w:rsidRPr="00E97CC8" w:rsidRDefault="00717F60" w:rsidP="00E97CC8">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704381"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704381">
        <w:rPr>
          <w:iCs/>
          <w:sz w:val="24"/>
          <w:szCs w:val="24"/>
        </w:rPr>
        <w:t xml:space="preserve"> Назимов Д.А., контактные телефоны: (4742</w:t>
      </w:r>
      <w:r w:rsidR="00704381" w:rsidRPr="00702B2C">
        <w:rPr>
          <w:iCs/>
          <w:sz w:val="24"/>
          <w:szCs w:val="24"/>
        </w:rPr>
        <w:t xml:space="preserve">) </w:t>
      </w:r>
      <w:r w:rsidR="00704381">
        <w:rPr>
          <w:iCs/>
          <w:sz w:val="24"/>
          <w:szCs w:val="24"/>
        </w:rPr>
        <w:t>22</w:t>
      </w:r>
      <w:r w:rsidR="00704381" w:rsidRPr="00702B2C">
        <w:rPr>
          <w:iCs/>
          <w:sz w:val="24"/>
          <w:szCs w:val="24"/>
        </w:rPr>
        <w:t>-</w:t>
      </w:r>
      <w:r w:rsidR="00704381">
        <w:rPr>
          <w:iCs/>
          <w:sz w:val="24"/>
          <w:szCs w:val="24"/>
        </w:rPr>
        <w:t>83-67</w:t>
      </w:r>
      <w:r w:rsidR="00704381" w:rsidRPr="00702B2C">
        <w:rPr>
          <w:iCs/>
          <w:sz w:val="24"/>
          <w:szCs w:val="24"/>
        </w:rPr>
        <w:t xml:space="preserve">, </w:t>
      </w:r>
      <w:r w:rsidR="00704381">
        <w:rPr>
          <w:sz w:val="24"/>
          <w:szCs w:val="24"/>
        </w:rPr>
        <w:t>адрес электронной почты</w:t>
      </w:r>
      <w:r w:rsidR="00704381" w:rsidRPr="00E97CC8">
        <w:rPr>
          <w:sz w:val="24"/>
          <w:szCs w:val="24"/>
        </w:rPr>
        <w:t xml:space="preserve">: </w:t>
      </w:r>
      <w:r w:rsidR="00704381" w:rsidRPr="00E97CC8">
        <w:rPr>
          <w:rStyle w:val="a7"/>
          <w:sz w:val="24"/>
          <w:szCs w:val="24"/>
          <w:lang w:eastAsia="ru-RU"/>
        </w:rPr>
        <w:t>nazimov.da@mrsk-1.ru</w:t>
      </w:r>
      <w:r w:rsidR="00704381" w:rsidRPr="00E97CC8">
        <w:rPr>
          <w:iCs/>
          <w:sz w:val="24"/>
          <w:szCs w:val="24"/>
        </w:rPr>
        <w:t>, ответственное лицо –</w:t>
      </w:r>
      <w:r w:rsidR="00704381" w:rsidRPr="00E97CC8">
        <w:rPr>
          <w:sz w:val="24"/>
          <w:szCs w:val="24"/>
        </w:rPr>
        <w:t xml:space="preserve"> </w:t>
      </w:r>
      <w:r w:rsidR="00E97CC8" w:rsidRPr="00E97CC8">
        <w:rPr>
          <w:sz w:val="24"/>
          <w:szCs w:val="24"/>
        </w:rPr>
        <w:t xml:space="preserve">Телятник Валентина Сергеевна, контактный телефон: (4742) 22-83-04, адрес электронной почты: </w:t>
      </w:r>
      <w:hyperlink r:id="rId16" w:history="1">
        <w:r w:rsidR="00E97CC8" w:rsidRPr="00E97CC8">
          <w:rPr>
            <w:rStyle w:val="a7"/>
            <w:sz w:val="24"/>
            <w:szCs w:val="24"/>
            <w:lang w:val="en-US"/>
          </w:rPr>
          <w:t>telyatnik</w:t>
        </w:r>
        <w:r w:rsidR="00E97CC8" w:rsidRPr="00E97CC8">
          <w:rPr>
            <w:rStyle w:val="a7"/>
            <w:sz w:val="24"/>
            <w:szCs w:val="24"/>
          </w:rPr>
          <w:t>.</w:t>
        </w:r>
        <w:r w:rsidR="00E97CC8" w:rsidRPr="00E97CC8">
          <w:rPr>
            <w:rStyle w:val="a7"/>
            <w:sz w:val="24"/>
            <w:szCs w:val="24"/>
            <w:lang w:val="en-US"/>
          </w:rPr>
          <w:t>vs</w:t>
        </w:r>
        <w:r w:rsidR="00E97CC8" w:rsidRPr="00E97CC8">
          <w:rPr>
            <w:rStyle w:val="a7"/>
            <w:sz w:val="24"/>
            <w:szCs w:val="24"/>
          </w:rPr>
          <w:t>@mrsk-1.ru</w:t>
        </w:r>
      </w:hyperlink>
      <w:r w:rsidR="00E97CC8" w:rsidRPr="00E97CC8">
        <w:rPr>
          <w:sz w:val="24"/>
          <w:szCs w:val="24"/>
        </w:rPr>
        <w:t xml:space="preserve">. </w:t>
      </w:r>
      <w:proofErr w:type="gramEnd"/>
    </w:p>
    <w:p w:rsidR="005B75A6" w:rsidRPr="00862664" w:rsidRDefault="004B5EB3" w:rsidP="00E97CC8">
      <w:pPr>
        <w:keepNext/>
        <w:widowControl w:val="0"/>
        <w:tabs>
          <w:tab w:val="num" w:pos="1650"/>
        </w:tabs>
        <w:suppressAutoHyphens w:val="0"/>
        <w:autoSpaceDE w:val="0"/>
        <w:autoSpaceDN w:val="0"/>
        <w:adjustRightInd w:val="0"/>
        <w:spacing w:before="60" w:line="264" w:lineRule="auto"/>
        <w:ind w:firstLine="0"/>
        <w:rPr>
          <w:bCs w:val="0"/>
          <w:iCs/>
          <w:snapToGrid w:val="0"/>
          <w:sz w:val="24"/>
          <w:szCs w:val="24"/>
          <w:lang w:eastAsia="ru-RU"/>
        </w:rPr>
      </w:pPr>
      <w:proofErr w:type="gramStart"/>
      <w:r w:rsidRPr="00862664">
        <w:rPr>
          <w:iCs/>
          <w:sz w:val="24"/>
          <w:szCs w:val="24"/>
        </w:rPr>
        <w:t>Извещени</w:t>
      </w:r>
      <w:r w:rsidR="00717F60" w:rsidRPr="00862664">
        <w:rPr>
          <w:iCs/>
          <w:sz w:val="24"/>
          <w:szCs w:val="24"/>
        </w:rPr>
        <w:t>ем</w:t>
      </w:r>
      <w:r w:rsidR="00717F60" w:rsidRPr="00862664">
        <w:rPr>
          <w:sz w:val="24"/>
          <w:szCs w:val="24"/>
        </w:rPr>
        <w:t xml:space="preserve"> о проведении открытого </w:t>
      </w:r>
      <w:r w:rsidR="00717F60" w:rsidRPr="00862664">
        <w:rPr>
          <w:iCs/>
          <w:sz w:val="24"/>
          <w:szCs w:val="24"/>
        </w:rPr>
        <w:t>запроса предложений</w:t>
      </w:r>
      <w:r w:rsidR="00717F60" w:rsidRPr="00862664">
        <w:rPr>
          <w:sz w:val="24"/>
          <w:szCs w:val="24"/>
        </w:rPr>
        <w:t xml:space="preserve">, </w:t>
      </w:r>
      <w:r w:rsidR="00717F60" w:rsidRPr="00522C98">
        <w:rPr>
          <w:sz w:val="24"/>
          <w:szCs w:val="24"/>
        </w:rPr>
        <w:t xml:space="preserve">опубликованным </w:t>
      </w:r>
      <w:r w:rsidR="00717F60" w:rsidRPr="00522C98">
        <w:rPr>
          <w:b/>
          <w:sz w:val="24"/>
          <w:szCs w:val="24"/>
        </w:rPr>
        <w:t>«</w:t>
      </w:r>
      <w:r w:rsidR="00E97CC8">
        <w:rPr>
          <w:b/>
          <w:sz w:val="24"/>
          <w:szCs w:val="24"/>
        </w:rPr>
        <w:t>18</w:t>
      </w:r>
      <w:r w:rsidR="00717F60" w:rsidRPr="00522C98">
        <w:rPr>
          <w:b/>
          <w:sz w:val="24"/>
          <w:szCs w:val="24"/>
        </w:rPr>
        <w:t xml:space="preserve">» </w:t>
      </w:r>
      <w:r w:rsidR="00704381" w:rsidRPr="00522C98">
        <w:rPr>
          <w:b/>
          <w:sz w:val="24"/>
          <w:szCs w:val="24"/>
        </w:rPr>
        <w:t>марта</w:t>
      </w:r>
      <w:r w:rsidR="00717F60" w:rsidRPr="00522C98">
        <w:rPr>
          <w:b/>
          <w:sz w:val="24"/>
          <w:szCs w:val="24"/>
        </w:rPr>
        <w:t xml:space="preserve"> 20</w:t>
      </w:r>
      <w:r w:rsidR="00C12FA4" w:rsidRPr="00522C98">
        <w:rPr>
          <w:b/>
          <w:sz w:val="24"/>
          <w:szCs w:val="24"/>
        </w:rPr>
        <w:t>1</w:t>
      </w:r>
      <w:r w:rsidR="00862664" w:rsidRPr="00522C98">
        <w:rPr>
          <w:b/>
          <w:sz w:val="24"/>
          <w:szCs w:val="24"/>
        </w:rPr>
        <w:t>6</w:t>
      </w:r>
      <w:r w:rsidR="00717F60" w:rsidRPr="00522C98">
        <w:rPr>
          <w:b/>
          <w:sz w:val="24"/>
          <w:szCs w:val="24"/>
        </w:rPr>
        <w:t xml:space="preserve"> г.</w:t>
      </w:r>
      <w:r w:rsidR="00717F60" w:rsidRPr="00522C98">
        <w:rPr>
          <w:sz w:val="24"/>
          <w:szCs w:val="24"/>
        </w:rPr>
        <w:t xml:space="preserve"> на официальном сайте (</w:t>
      </w:r>
      <w:hyperlink r:id="rId17" w:history="1">
        <w:r w:rsidR="00345CCA" w:rsidRPr="00522C98">
          <w:rPr>
            <w:rStyle w:val="a7"/>
            <w:sz w:val="24"/>
            <w:szCs w:val="24"/>
          </w:rPr>
          <w:t>www.zakupki.</w:t>
        </w:r>
        <w:r w:rsidR="00345CCA" w:rsidRPr="00522C98">
          <w:rPr>
            <w:rStyle w:val="a7"/>
            <w:sz w:val="24"/>
            <w:szCs w:val="24"/>
            <w:lang w:val="en-US"/>
          </w:rPr>
          <w:t>gov</w:t>
        </w:r>
        <w:r w:rsidR="00345CCA" w:rsidRPr="00522C98">
          <w:rPr>
            <w:rStyle w:val="a7"/>
            <w:sz w:val="24"/>
            <w:szCs w:val="24"/>
          </w:rPr>
          <w:t>.ru</w:t>
        </w:r>
      </w:hyperlink>
      <w:r w:rsidR="00717F60" w:rsidRPr="00522C98">
        <w:rPr>
          <w:sz w:val="24"/>
          <w:szCs w:val="24"/>
        </w:rPr>
        <w:t>),</w:t>
      </w:r>
      <w:r w:rsidR="009D7F01" w:rsidRPr="00522C98">
        <w:rPr>
          <w:iCs/>
          <w:sz w:val="24"/>
          <w:szCs w:val="24"/>
        </w:rPr>
        <w:t xml:space="preserve"> </w:t>
      </w:r>
      <w:r w:rsidR="009D7F01" w:rsidRPr="00522C98">
        <w:rPr>
          <w:sz w:val="24"/>
          <w:szCs w:val="24"/>
        </w:rPr>
        <w:t xml:space="preserve">на сайте </w:t>
      </w:r>
      <w:r w:rsidR="007556FF" w:rsidRPr="00522C98">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w:t>
      </w:r>
      <w:r w:rsidR="00702B2C" w:rsidRPr="00522C98">
        <w:rPr>
          <w:sz w:val="24"/>
          <w:szCs w:val="24"/>
        </w:rPr>
        <w:t xml:space="preserve">Документации, </w:t>
      </w:r>
      <w:r w:rsidR="009A7733" w:rsidRPr="00522C98">
        <w:rPr>
          <w:iCs/>
          <w:sz w:val="24"/>
          <w:szCs w:val="24"/>
        </w:rPr>
        <w:t xml:space="preserve"> </w:t>
      </w:r>
      <w:r w:rsidR="00717F60" w:rsidRPr="00522C98">
        <w:rPr>
          <w:iCs/>
          <w:sz w:val="24"/>
          <w:szCs w:val="24"/>
        </w:rPr>
        <w:t>приг</w:t>
      </w:r>
      <w:r w:rsidR="00717F60" w:rsidRPr="00522C98">
        <w:rPr>
          <w:sz w:val="24"/>
          <w:szCs w:val="24"/>
        </w:rPr>
        <w:t>ласило юридических лиц</w:t>
      </w:r>
      <w:r w:rsidR="005B75A6" w:rsidRPr="00522C98">
        <w:rPr>
          <w:sz w:val="24"/>
          <w:szCs w:val="24"/>
        </w:rPr>
        <w:t xml:space="preserve"> и физических лиц (в т.</w:t>
      </w:r>
      <w:r w:rsidR="003129D4" w:rsidRPr="00522C98">
        <w:rPr>
          <w:sz w:val="24"/>
          <w:szCs w:val="24"/>
        </w:rPr>
        <w:t xml:space="preserve"> </w:t>
      </w:r>
      <w:r w:rsidR="005B75A6" w:rsidRPr="00522C98">
        <w:rPr>
          <w:sz w:val="24"/>
          <w:szCs w:val="24"/>
        </w:rPr>
        <w:t>ч. индивидуальных предпринимателей)</w:t>
      </w:r>
      <w:r w:rsidR="005D3A5A" w:rsidRPr="00522C98">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5D3A5A" w:rsidRPr="00522C98">
        <w:rPr>
          <w:sz w:val="24"/>
          <w:szCs w:val="24"/>
        </w:rPr>
        <w:t xml:space="preserve">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522C98">
        <w:rPr>
          <w:sz w:val="24"/>
          <w:szCs w:val="24"/>
        </w:rPr>
        <w:t xml:space="preserve"> </w:t>
      </w:r>
      <w:r w:rsidR="00D15381" w:rsidRPr="00522C98">
        <w:rPr>
          <w:sz w:val="24"/>
          <w:szCs w:val="24"/>
        </w:rPr>
        <w:t xml:space="preserve">(далее – Участники) </w:t>
      </w:r>
      <w:r w:rsidRPr="00522C98">
        <w:rPr>
          <w:sz w:val="24"/>
          <w:szCs w:val="24"/>
        </w:rPr>
        <w:t>к участию в процедуре О</w:t>
      </w:r>
      <w:r w:rsidR="00717F60" w:rsidRPr="00522C98">
        <w:rPr>
          <w:sz w:val="24"/>
          <w:szCs w:val="24"/>
        </w:rPr>
        <w:t>ткрытого запроса предложений (далее – запрос предложений)</w:t>
      </w:r>
      <w:r w:rsidR="00717F60" w:rsidRPr="00862664">
        <w:rPr>
          <w:sz w:val="24"/>
          <w:szCs w:val="24"/>
        </w:rPr>
        <w:t xml:space="preserve"> </w:t>
      </w:r>
      <w:r w:rsidRPr="00862664">
        <w:rPr>
          <w:sz w:val="24"/>
          <w:szCs w:val="24"/>
        </w:rPr>
        <w:t xml:space="preserve">на право заключения </w:t>
      </w:r>
      <w:r w:rsidR="00704381">
        <w:rPr>
          <w:sz w:val="24"/>
          <w:szCs w:val="24"/>
        </w:rPr>
        <w:t>Договора на поста</w:t>
      </w:r>
      <w:r w:rsidR="00F34D0B">
        <w:rPr>
          <w:sz w:val="24"/>
          <w:szCs w:val="24"/>
        </w:rPr>
        <w:t xml:space="preserve">вку </w:t>
      </w:r>
      <w:r w:rsidR="00E97CC8">
        <w:rPr>
          <w:sz w:val="24"/>
          <w:szCs w:val="24"/>
        </w:rPr>
        <w:t>метизов</w:t>
      </w:r>
      <w:r w:rsidR="00704381">
        <w:rPr>
          <w:sz w:val="24"/>
          <w:szCs w:val="24"/>
        </w:rPr>
        <w:t xml:space="preserve"> </w:t>
      </w:r>
      <w:r w:rsidR="00704381" w:rsidRPr="003C7095">
        <w:rPr>
          <w:sz w:val="24"/>
          <w:szCs w:val="24"/>
        </w:rPr>
        <w:t xml:space="preserve">для нужд ПАО «МРСК Центра» (филиала «Липецкэнерго», расположенного по адресу: </w:t>
      </w:r>
      <w:proofErr w:type="gramStart"/>
      <w:r w:rsidR="00704381" w:rsidRPr="003C7095">
        <w:rPr>
          <w:sz w:val="24"/>
          <w:szCs w:val="24"/>
        </w:rPr>
        <w:t>РФ, 398001, г. Липецк, ул. 50-лет</w:t>
      </w:r>
      <w:r w:rsidR="00704381">
        <w:rPr>
          <w:sz w:val="24"/>
          <w:szCs w:val="24"/>
        </w:rPr>
        <w:t xml:space="preserve"> НЛМК, 33)</w:t>
      </w:r>
      <w:r w:rsidR="00717F60" w:rsidRPr="00862664">
        <w:rPr>
          <w:sz w:val="24"/>
          <w:szCs w:val="24"/>
        </w:rPr>
        <w:t>.</w:t>
      </w:r>
      <w:proofErr w:type="gramEnd"/>
    </w:p>
    <w:p w:rsidR="00717F60" w:rsidRPr="0070438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04381">
        <w:rPr>
          <w:sz w:val="24"/>
          <w:szCs w:val="24"/>
        </w:rPr>
        <w:t xml:space="preserve">использованием функционала </w:t>
      </w:r>
      <w:r w:rsidR="00702B2C" w:rsidRPr="00704381">
        <w:rPr>
          <w:sz w:val="24"/>
          <w:szCs w:val="24"/>
        </w:rPr>
        <w:t>электронной торговой площадк</w:t>
      </w:r>
      <w:r w:rsidR="00414AB1" w:rsidRPr="00704381">
        <w:rPr>
          <w:sz w:val="24"/>
          <w:szCs w:val="24"/>
        </w:rPr>
        <w:t>и</w:t>
      </w:r>
      <w:r w:rsidR="00702B2C" w:rsidRPr="00704381">
        <w:rPr>
          <w:sz w:val="24"/>
          <w:szCs w:val="24"/>
        </w:rPr>
        <w:t xml:space="preserve"> </w:t>
      </w:r>
      <w:r w:rsidR="000D70B6" w:rsidRPr="00704381">
        <w:rPr>
          <w:sz w:val="24"/>
          <w:szCs w:val="24"/>
        </w:rPr>
        <w:t>П</w:t>
      </w:r>
      <w:r w:rsidR="00702B2C" w:rsidRPr="00704381">
        <w:rPr>
          <w:sz w:val="24"/>
          <w:szCs w:val="24"/>
        </w:rPr>
        <w:t>АО «</w:t>
      </w:r>
      <w:proofErr w:type="spellStart"/>
      <w:r w:rsidR="00702B2C" w:rsidRPr="00704381">
        <w:rPr>
          <w:sz w:val="24"/>
          <w:szCs w:val="24"/>
        </w:rPr>
        <w:t>Россети</w:t>
      </w:r>
      <w:proofErr w:type="spellEnd"/>
      <w:r w:rsidR="00702B2C" w:rsidRPr="00704381">
        <w:rPr>
          <w:sz w:val="24"/>
          <w:szCs w:val="24"/>
        </w:rPr>
        <w:t xml:space="preserve">» </w:t>
      </w:r>
      <w:hyperlink r:id="rId19" w:history="1">
        <w:r w:rsidR="00862664" w:rsidRPr="00704381">
          <w:rPr>
            <w:rStyle w:val="a7"/>
            <w:sz w:val="24"/>
            <w:szCs w:val="24"/>
          </w:rPr>
          <w:t>etp.rosseti.ru</w:t>
        </w:r>
      </w:hyperlink>
      <w:r w:rsidR="00862664" w:rsidRPr="00704381">
        <w:rPr>
          <w:sz w:val="24"/>
          <w:szCs w:val="24"/>
        </w:rPr>
        <w:t xml:space="preserve"> </w:t>
      </w:r>
      <w:r w:rsidR="00702B2C" w:rsidRPr="00704381">
        <w:rPr>
          <w:sz w:val="24"/>
          <w:szCs w:val="24"/>
        </w:rPr>
        <w:t>(далее — ЭТП)</w:t>
      </w:r>
      <w:r w:rsidR="005B75A6" w:rsidRPr="00704381">
        <w:rPr>
          <w:sz w:val="24"/>
          <w:szCs w:val="24"/>
        </w:rPr>
        <w:t>.</w:t>
      </w:r>
      <w:bookmarkEnd w:id="10"/>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1"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1"/>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2" w:name="_Ref440275279"/>
      <w:bookmarkStart w:id="13" w:name="_Ref306980366"/>
      <w:bookmarkStart w:id="14"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2"/>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3"/>
      <w:r w:rsidR="00704381">
        <w:rPr>
          <w:sz w:val="24"/>
          <w:szCs w:val="24"/>
        </w:rPr>
        <w:t>Договора на поста</w:t>
      </w:r>
      <w:r w:rsidR="00522C98">
        <w:rPr>
          <w:sz w:val="24"/>
          <w:szCs w:val="24"/>
        </w:rPr>
        <w:t xml:space="preserve">вку </w:t>
      </w:r>
      <w:r w:rsidR="00E97CC8" w:rsidRPr="00E97CC8">
        <w:rPr>
          <w:sz w:val="24"/>
          <w:szCs w:val="24"/>
        </w:rPr>
        <w:t>метизов</w:t>
      </w:r>
      <w:r w:rsidR="00522C98">
        <w:rPr>
          <w:sz w:val="24"/>
          <w:szCs w:val="24"/>
        </w:rPr>
        <w:t xml:space="preserve"> </w:t>
      </w:r>
      <w:r w:rsidR="00704381" w:rsidRPr="001B4861">
        <w:rPr>
          <w:sz w:val="24"/>
          <w:szCs w:val="24"/>
        </w:rPr>
        <w:t>для нужд ПАО «МРСК Центра» (филиала «Липецкэнерго»).</w:t>
      </w:r>
    </w:p>
    <w:bookmarkEnd w:id="14"/>
    <w:p w:rsidR="002A47D1" w:rsidRPr="00F34D0B"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w:t>
      </w:r>
      <w:r w:rsidRPr="00F34D0B">
        <w:rPr>
          <w:color w:val="000000"/>
          <w:sz w:val="24"/>
          <w:szCs w:val="24"/>
          <w:lang w:eastAsia="ru-RU"/>
        </w:rPr>
        <w:t xml:space="preserve">будет являться причиной отклонения </w:t>
      </w:r>
      <w:r w:rsidR="00841A6F" w:rsidRPr="00F34D0B">
        <w:rPr>
          <w:color w:val="000000"/>
          <w:sz w:val="24"/>
          <w:szCs w:val="24"/>
          <w:lang w:eastAsia="ru-RU"/>
        </w:rPr>
        <w:t>Заявки</w:t>
      </w:r>
      <w:r w:rsidRPr="00F34D0B">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F34D0B">
        <w:rPr>
          <w:i/>
          <w:snapToGrid w:val="0"/>
          <w:sz w:val="24"/>
          <w:szCs w:val="24"/>
          <w:shd w:val="clear" w:color="auto" w:fill="FFFF99"/>
          <w:lang w:eastAsia="ru-RU"/>
        </w:rPr>
        <w:t xml:space="preserve">Участник самостоятельно, в рамках своей </w:t>
      </w:r>
      <w:r w:rsidR="00702B2C" w:rsidRPr="00F34D0B">
        <w:rPr>
          <w:i/>
          <w:snapToGrid w:val="0"/>
          <w:sz w:val="24"/>
          <w:szCs w:val="24"/>
          <w:shd w:val="clear" w:color="auto" w:fill="FFFF99"/>
          <w:lang w:eastAsia="ru-RU"/>
        </w:rPr>
        <w:t>Заявки</w:t>
      </w:r>
      <w:r w:rsidRPr="00F34D0B">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F34D0B">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522C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sidRPr="00522C98">
        <w:rPr>
          <w:sz w:val="24"/>
          <w:szCs w:val="24"/>
        </w:rPr>
        <w:t>поставок</w:t>
      </w:r>
      <w:r w:rsidR="00717F60" w:rsidRPr="00522C98">
        <w:rPr>
          <w:sz w:val="24"/>
          <w:szCs w:val="24"/>
        </w:rPr>
        <w:t xml:space="preserve">: </w:t>
      </w:r>
      <w:r w:rsidR="00256CA0" w:rsidRPr="00256CA0">
        <w:rPr>
          <w:b/>
          <w:sz w:val="24"/>
          <w:szCs w:val="24"/>
        </w:rPr>
        <w:t>в течение 30 (тридцати) календарных дней с момента заключения договора</w:t>
      </w:r>
      <w:r w:rsidR="00717F60" w:rsidRPr="00522C98">
        <w:rPr>
          <w:sz w:val="24"/>
          <w:szCs w:val="24"/>
        </w:rPr>
        <w:t>.</w:t>
      </w:r>
      <w:bookmarkEnd w:id="15"/>
    </w:p>
    <w:p w:rsidR="008D2928" w:rsidRPr="00704381" w:rsidRDefault="002A47D1" w:rsidP="0070438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0651"/>
      <w:r w:rsidRPr="008D2928">
        <w:rPr>
          <w:sz w:val="24"/>
          <w:szCs w:val="24"/>
        </w:rPr>
        <w:t>Отгрузоч</w:t>
      </w:r>
      <w:bookmarkStart w:id="17" w:name="_GoBack"/>
      <w:bookmarkEnd w:id="17"/>
      <w:r w:rsidRPr="008D2928">
        <w:rPr>
          <w:sz w:val="24"/>
          <w:szCs w:val="24"/>
        </w:rPr>
        <w:t xml:space="preserve">ные реквизиты/базис поставки: </w:t>
      </w:r>
      <w:r w:rsidR="008D2928" w:rsidRPr="008D2928">
        <w:rPr>
          <w:sz w:val="24"/>
          <w:szCs w:val="24"/>
        </w:rPr>
        <w:t>на условиях DDP (Сог</w:t>
      </w:r>
      <w:r w:rsidR="00704381">
        <w:rPr>
          <w:sz w:val="24"/>
          <w:szCs w:val="24"/>
        </w:rPr>
        <w:t xml:space="preserve">ласно </w:t>
      </w:r>
      <w:r w:rsidR="00704381" w:rsidRPr="00704381">
        <w:rPr>
          <w:sz w:val="24"/>
          <w:szCs w:val="24"/>
        </w:rPr>
        <w:t>ИНКОТЕРМС 2000) по адресу филиала ПАО «МРСК Центра»:</w:t>
      </w:r>
      <w:r w:rsidR="008D2928" w:rsidRPr="00704381">
        <w:rPr>
          <w:sz w:val="24"/>
          <w:szCs w:val="24"/>
        </w:rPr>
        <w:t xml:space="preserve"> </w:t>
      </w:r>
      <w:bookmarkEnd w:id="16"/>
    </w:p>
    <w:p w:rsidR="002A47D1" w:rsidRPr="00704381" w:rsidRDefault="008D2928" w:rsidP="00704381">
      <w:pPr>
        <w:pStyle w:val="afffffff2"/>
        <w:keepNext/>
        <w:numPr>
          <w:ilvl w:val="0"/>
          <w:numId w:val="81"/>
        </w:numPr>
        <w:tabs>
          <w:tab w:val="num" w:pos="1560"/>
        </w:tabs>
        <w:spacing w:line="240" w:lineRule="auto"/>
        <w:rPr>
          <w:rFonts w:ascii="Times New Roman" w:hAnsi="Times New Roman"/>
          <w:sz w:val="24"/>
          <w:szCs w:val="24"/>
        </w:rPr>
      </w:pPr>
      <w:proofErr w:type="gramStart"/>
      <w:r w:rsidRPr="00704381">
        <w:rPr>
          <w:rFonts w:ascii="Times New Roman" w:hAnsi="Times New Roman"/>
          <w:sz w:val="24"/>
          <w:szCs w:val="24"/>
        </w:rPr>
        <w:t>«Липецкэнерго» РФ, г.</w:t>
      </w:r>
      <w:r w:rsidR="00522C98">
        <w:rPr>
          <w:rFonts w:ascii="Times New Roman" w:hAnsi="Times New Roman"/>
          <w:sz w:val="24"/>
          <w:szCs w:val="24"/>
        </w:rPr>
        <w:t xml:space="preserve"> </w:t>
      </w:r>
      <w:r w:rsidRPr="00704381">
        <w:rPr>
          <w:rFonts w:ascii="Times New Roman" w:hAnsi="Times New Roman"/>
          <w:sz w:val="24"/>
          <w:szCs w:val="24"/>
        </w:rPr>
        <w:t>Липецк, Липецкий р-н, с. Подгорное, ПС Пр</w:t>
      </w:r>
      <w:r w:rsidR="00704381" w:rsidRPr="00704381">
        <w:rPr>
          <w:rFonts w:ascii="Times New Roman" w:hAnsi="Times New Roman"/>
          <w:sz w:val="24"/>
          <w:szCs w:val="24"/>
        </w:rPr>
        <w:t>авобережная (Центральный склад).</w:t>
      </w:r>
      <w:proofErr w:type="gramEnd"/>
    </w:p>
    <w:p w:rsidR="00717F60" w:rsidRPr="00522C98"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18" w:name="_Ref440270663"/>
      <w:r w:rsidRPr="0022360B">
        <w:rPr>
          <w:iCs/>
          <w:sz w:val="24"/>
          <w:szCs w:val="24"/>
        </w:rPr>
        <w:t xml:space="preserve">Форма и порядок оплаты: безналичный расчет, в течение 30 (тридцати) </w:t>
      </w:r>
      <w:r w:rsidR="005D3A5A" w:rsidRPr="00522C98">
        <w:rPr>
          <w:iCs/>
          <w:sz w:val="24"/>
          <w:szCs w:val="24"/>
        </w:rPr>
        <w:t>календарных</w:t>
      </w:r>
      <w:r w:rsidRPr="00522C98">
        <w:rPr>
          <w:iCs/>
          <w:sz w:val="24"/>
          <w:szCs w:val="24"/>
        </w:rPr>
        <w:t xml:space="preserve"> дней с момента  подписания Сторонами накладной, предоставления счета-</w:t>
      </w:r>
      <w:r w:rsidRPr="00522C98">
        <w:rPr>
          <w:iCs/>
          <w:sz w:val="24"/>
          <w:szCs w:val="24"/>
        </w:rPr>
        <w:lastRenderedPageBreak/>
        <w:t>фактуры  и иных документов, предусмотренных договором.</w:t>
      </w:r>
      <w:bookmarkEnd w:id="18"/>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Toc439166307"/>
      <w:bookmarkStart w:id="20" w:name="_Toc439170655"/>
      <w:bookmarkStart w:id="21" w:name="_Toc439172757"/>
      <w:bookmarkStart w:id="22"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19"/>
      <w:bookmarkEnd w:id="20"/>
      <w:bookmarkEnd w:id="21"/>
      <w:bookmarkEnd w:id="22"/>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3" w:name="_Ref55313246"/>
      <w:bookmarkStart w:id="24" w:name="_Ref56231140"/>
      <w:bookmarkStart w:id="25" w:name="_Ref56231144"/>
      <w:bookmarkStart w:id="26" w:name="_Toc441130931"/>
      <w:r w:rsidRPr="00E71A48">
        <w:t>Правовой статус документов</w:t>
      </w:r>
      <w:bookmarkEnd w:id="23"/>
      <w:bookmarkEnd w:id="24"/>
      <w:bookmarkEnd w:id="25"/>
      <w:bookmarkEnd w:id="26"/>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7" w:name="_Ref294695546"/>
      <w:bookmarkStart w:id="28"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7"/>
      <w:bookmarkEnd w:id="28"/>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29" w:name="__RefHeading__397_1298132286"/>
      <w:bookmarkStart w:id="30" w:name="_Toc441130932"/>
      <w:bookmarkEnd w:id="29"/>
      <w:r w:rsidRPr="00E71A48">
        <w:t>Особые положения в связи с проведением Запроса предложений на ЭТП</w:t>
      </w:r>
      <w:bookmarkEnd w:id="30"/>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1" w:name="__RefNumPara__1267_443845793"/>
      <w:bookmarkStart w:id="32" w:name="_Toc441130933"/>
      <w:bookmarkEnd w:id="31"/>
      <w:r w:rsidRPr="00E71A48">
        <w:t>Обжалование</w:t>
      </w:r>
      <w:bookmarkEnd w:id="32"/>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3" w:name="_Ref191386164"/>
      <w:bookmarkStart w:id="34"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3"/>
      <w:bookmarkEnd w:id="34"/>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5"/>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6" w:name="__RefHeading__401_1298132286"/>
      <w:bookmarkStart w:id="37" w:name="_Toc441130934"/>
      <w:bookmarkEnd w:id="36"/>
      <w:r w:rsidRPr="00E71A48">
        <w:t>Прочие положения</w:t>
      </w:r>
      <w:bookmarkEnd w:id="37"/>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38" w:name="_Ref56251782"/>
      <w:bookmarkStart w:id="39" w:name="_Toc57314669"/>
      <w:bookmarkStart w:id="40" w:name="_Toc69728983"/>
      <w:bookmarkStart w:id="41" w:name="_Toc176765520"/>
      <w:bookmarkStart w:id="42" w:name="_Toc217368853"/>
      <w:bookmarkStart w:id="43" w:name="_Toc233601966"/>
      <w:bookmarkStart w:id="44" w:name="_Toc242006501"/>
      <w:bookmarkStart w:id="45" w:name="_Toc262667670"/>
      <w:bookmarkStart w:id="46" w:name="_Toc270337564"/>
      <w:bookmarkStart w:id="47" w:name="_Toc423423495"/>
      <w:bookmarkStart w:id="48" w:name="_Toc441130935"/>
      <w:bookmarkStart w:id="49" w:name="_Ref306144164"/>
      <w:r w:rsidRPr="00F647F7">
        <w:t>Закупка продукции с разбиением заказа на лоты</w:t>
      </w:r>
      <w:bookmarkEnd w:id="38"/>
      <w:bookmarkEnd w:id="39"/>
      <w:bookmarkEnd w:id="40"/>
      <w:bookmarkEnd w:id="41"/>
      <w:bookmarkEnd w:id="42"/>
      <w:bookmarkEnd w:id="43"/>
      <w:bookmarkEnd w:id="44"/>
      <w:bookmarkEnd w:id="45"/>
      <w:bookmarkEnd w:id="46"/>
      <w:bookmarkEnd w:id="47"/>
      <w:bookmarkEnd w:id="48"/>
    </w:p>
    <w:p w:rsidR="002D4BC6" w:rsidRDefault="00D15381" w:rsidP="00E722B6">
      <w:pPr>
        <w:pStyle w:val="3"/>
        <w:ind w:left="0" w:firstLine="709"/>
        <w:jc w:val="both"/>
        <w:rPr>
          <w:b w:val="0"/>
        </w:rPr>
      </w:pPr>
      <w:bookmarkStart w:id="50" w:name="_Toc440357069"/>
      <w:bookmarkStart w:id="51" w:name="_Toc440359624"/>
      <w:bookmarkStart w:id="52" w:name="_Toc440632087"/>
      <w:bookmarkStart w:id="53" w:name="_Toc440875908"/>
      <w:bookmarkStart w:id="54"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0"/>
      <w:bookmarkEnd w:id="51"/>
      <w:bookmarkEnd w:id="52"/>
      <w:bookmarkEnd w:id="53"/>
      <w:bookmarkEnd w:id="54"/>
      <w:r w:rsidR="002D4BC6">
        <w:rPr>
          <w:b w:val="0"/>
        </w:rPr>
        <w:t xml:space="preserve"> </w:t>
      </w:r>
    </w:p>
    <w:p w:rsidR="002D4BC6" w:rsidRPr="002D4BC6" w:rsidRDefault="002D4BC6" w:rsidP="00E722B6">
      <w:pPr>
        <w:pStyle w:val="3"/>
        <w:ind w:left="0" w:firstLine="709"/>
        <w:jc w:val="both"/>
        <w:rPr>
          <w:b w:val="0"/>
        </w:rPr>
      </w:pPr>
      <w:bookmarkStart w:id="55" w:name="_Toc440357070"/>
      <w:bookmarkStart w:id="56" w:name="_Toc440359625"/>
      <w:bookmarkStart w:id="57" w:name="_Toc440632088"/>
      <w:bookmarkStart w:id="58" w:name="_Toc440875909"/>
      <w:bookmarkStart w:id="59"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5"/>
      <w:bookmarkEnd w:id="56"/>
      <w:bookmarkEnd w:id="57"/>
      <w:bookmarkEnd w:id="58"/>
      <w:bookmarkEnd w:id="59"/>
    </w:p>
    <w:p w:rsidR="002D4BC6" w:rsidRPr="002D4BC6" w:rsidRDefault="002D4BC6" w:rsidP="00E722B6">
      <w:pPr>
        <w:pStyle w:val="3"/>
        <w:numPr>
          <w:ilvl w:val="3"/>
          <w:numId w:val="1"/>
        </w:numPr>
        <w:ind w:left="709" w:firstLine="0"/>
        <w:jc w:val="both"/>
        <w:rPr>
          <w:b w:val="0"/>
          <w:szCs w:val="24"/>
        </w:rPr>
      </w:pPr>
      <w:bookmarkStart w:id="60" w:name="_Toc440357071"/>
      <w:bookmarkStart w:id="61" w:name="_Toc440359626"/>
      <w:bookmarkStart w:id="62" w:name="_Toc440632089"/>
      <w:bookmarkStart w:id="63" w:name="_Toc440875910"/>
      <w:bookmarkStart w:id="64"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2"/>
      <w:bookmarkStart w:id="66" w:name="_Toc440359627"/>
      <w:bookmarkStart w:id="67" w:name="_Toc440632090"/>
      <w:bookmarkStart w:id="68" w:name="_Toc440875911"/>
      <w:bookmarkStart w:id="69"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5"/>
      <w:bookmarkEnd w:id="66"/>
      <w:bookmarkEnd w:id="67"/>
      <w:bookmarkEnd w:id="68"/>
      <w:bookmarkEnd w:id="69"/>
      <w:r w:rsidR="00AE556B">
        <w:rPr>
          <w:b w:val="0"/>
          <w:szCs w:val="24"/>
        </w:rPr>
        <w:t xml:space="preserve"> </w:t>
      </w:r>
    </w:p>
    <w:p w:rsidR="002D4BC6" w:rsidRPr="002D4BC6" w:rsidRDefault="002D4BC6" w:rsidP="00E722B6">
      <w:pPr>
        <w:pStyle w:val="3"/>
        <w:ind w:left="0" w:firstLine="709"/>
        <w:jc w:val="both"/>
        <w:rPr>
          <w:b w:val="0"/>
          <w:szCs w:val="24"/>
        </w:rPr>
      </w:pPr>
      <w:bookmarkStart w:id="70" w:name="_Toc440357073"/>
      <w:bookmarkStart w:id="71" w:name="_Toc440359628"/>
      <w:bookmarkStart w:id="72" w:name="_Toc440632091"/>
      <w:bookmarkStart w:id="73" w:name="_Toc440875912"/>
      <w:bookmarkStart w:id="74"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0"/>
      <w:bookmarkEnd w:id="71"/>
      <w:bookmarkEnd w:id="72"/>
      <w:bookmarkEnd w:id="73"/>
      <w:bookmarkEnd w:id="74"/>
    </w:p>
    <w:p w:rsidR="002D4BC6" w:rsidRPr="002D4BC6" w:rsidRDefault="002D4BC6" w:rsidP="00E722B6">
      <w:pPr>
        <w:pStyle w:val="3"/>
        <w:ind w:left="0" w:firstLine="709"/>
        <w:jc w:val="both"/>
        <w:rPr>
          <w:b w:val="0"/>
          <w:szCs w:val="24"/>
        </w:rPr>
      </w:pPr>
      <w:bookmarkStart w:id="75" w:name="_Toc440357074"/>
      <w:bookmarkStart w:id="76" w:name="_Toc440359629"/>
      <w:bookmarkStart w:id="77" w:name="_Toc440632092"/>
      <w:bookmarkStart w:id="78" w:name="_Toc440875913"/>
      <w:bookmarkStart w:id="79"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5"/>
      <w:bookmarkEnd w:id="76"/>
      <w:bookmarkEnd w:id="77"/>
      <w:bookmarkEnd w:id="78"/>
      <w:bookmarkEnd w:id="79"/>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0" w:name="_Проект_договора"/>
      <w:bookmarkStart w:id="81" w:name="_Ref305973574"/>
      <w:bookmarkStart w:id="82" w:name="_Ref440272931"/>
      <w:bookmarkStart w:id="83" w:name="_Ref440274025"/>
      <w:bookmarkStart w:id="84" w:name="_Ref440292752"/>
      <w:bookmarkStart w:id="85" w:name="_Toc441130942"/>
      <w:bookmarkEnd w:id="49"/>
      <w:bookmarkEnd w:id="80"/>
      <w:r w:rsidRPr="006238AF">
        <w:rPr>
          <w:szCs w:val="24"/>
        </w:rPr>
        <w:lastRenderedPageBreak/>
        <w:t xml:space="preserve">Проект </w:t>
      </w:r>
      <w:r w:rsidR="00123C70" w:rsidRPr="006238AF">
        <w:rPr>
          <w:szCs w:val="24"/>
        </w:rPr>
        <w:t>Договор</w:t>
      </w:r>
      <w:r w:rsidRPr="006238AF">
        <w:rPr>
          <w:szCs w:val="24"/>
        </w:rPr>
        <w:t>а</w:t>
      </w:r>
      <w:bookmarkEnd w:id="8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2"/>
      <w:bookmarkEnd w:id="83"/>
      <w:bookmarkEnd w:id="84"/>
      <w:bookmarkEnd w:id="85"/>
    </w:p>
    <w:p w:rsidR="00953802" w:rsidRPr="006238AF" w:rsidRDefault="00216641" w:rsidP="00953802">
      <w:pPr>
        <w:pStyle w:val="2"/>
        <w:tabs>
          <w:tab w:val="clear" w:pos="1700"/>
          <w:tab w:val="left" w:pos="567"/>
        </w:tabs>
        <w:spacing w:line="264" w:lineRule="auto"/>
      </w:pPr>
      <w:bookmarkStart w:id="86" w:name="_Toc441130943"/>
      <w:r w:rsidRPr="006238AF">
        <w:t>Проект договора</w:t>
      </w:r>
      <w:bookmarkEnd w:id="86"/>
    </w:p>
    <w:p w:rsidR="00953802" w:rsidRPr="003803A7" w:rsidRDefault="00953802" w:rsidP="00953802">
      <w:pPr>
        <w:pStyle w:val="3"/>
        <w:ind w:left="0" w:firstLine="709"/>
        <w:jc w:val="both"/>
        <w:rPr>
          <w:b w:val="0"/>
        </w:rPr>
      </w:pPr>
      <w:bookmarkStart w:id="87" w:name="_Toc439238031"/>
      <w:bookmarkStart w:id="88" w:name="_Toc439238153"/>
      <w:bookmarkStart w:id="89" w:name="_Toc439252705"/>
      <w:bookmarkStart w:id="90" w:name="_Toc439323563"/>
      <w:bookmarkStart w:id="91" w:name="_Toc439323679"/>
      <w:bookmarkStart w:id="92" w:name="_Toc440357077"/>
      <w:bookmarkStart w:id="93" w:name="_Toc440359632"/>
      <w:bookmarkStart w:id="94" w:name="_Toc440632095"/>
      <w:bookmarkStart w:id="95" w:name="_Toc440875916"/>
      <w:bookmarkStart w:id="96"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87"/>
      <w:bookmarkEnd w:id="88"/>
      <w:bookmarkEnd w:id="89"/>
      <w:bookmarkEnd w:id="90"/>
      <w:bookmarkEnd w:id="91"/>
      <w:bookmarkEnd w:id="92"/>
      <w:bookmarkEnd w:id="93"/>
      <w:bookmarkEnd w:id="94"/>
      <w:bookmarkEnd w:id="95"/>
      <w:bookmarkEnd w:id="96"/>
    </w:p>
    <w:p w:rsidR="00953802" w:rsidRPr="006238AF" w:rsidRDefault="0094713A" w:rsidP="0094713A">
      <w:pPr>
        <w:pStyle w:val="3"/>
        <w:ind w:left="0" w:firstLine="709"/>
        <w:jc w:val="both"/>
        <w:rPr>
          <w:b w:val="0"/>
        </w:rPr>
      </w:pPr>
      <w:bookmarkStart w:id="97" w:name="_Toc439238032"/>
      <w:bookmarkStart w:id="98" w:name="_Toc439238154"/>
      <w:bookmarkStart w:id="99" w:name="_Toc439252706"/>
      <w:bookmarkStart w:id="100" w:name="_Toc439323564"/>
      <w:bookmarkStart w:id="101" w:name="_Toc439323680"/>
      <w:bookmarkStart w:id="102" w:name="_Toc440357078"/>
      <w:bookmarkStart w:id="103" w:name="_Toc440359633"/>
      <w:bookmarkStart w:id="104" w:name="_Toc440632096"/>
      <w:bookmarkStart w:id="105" w:name="_Toc440875917"/>
      <w:bookmarkStart w:id="106"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97"/>
      <w:bookmarkEnd w:id="98"/>
      <w:bookmarkEnd w:id="99"/>
      <w:bookmarkEnd w:id="100"/>
      <w:bookmarkEnd w:id="101"/>
      <w:bookmarkEnd w:id="102"/>
      <w:bookmarkEnd w:id="103"/>
      <w:bookmarkEnd w:id="104"/>
      <w:bookmarkEnd w:id="105"/>
      <w:bookmarkEnd w:id="106"/>
    </w:p>
    <w:p w:rsidR="0094713A" w:rsidRPr="003303E9" w:rsidRDefault="0094713A" w:rsidP="0094713A">
      <w:pPr>
        <w:pStyle w:val="3"/>
        <w:ind w:left="0" w:firstLine="709"/>
        <w:jc w:val="both"/>
        <w:rPr>
          <w:b w:val="0"/>
        </w:rPr>
      </w:pPr>
      <w:bookmarkStart w:id="107" w:name="_Toc439238033"/>
      <w:bookmarkStart w:id="108" w:name="_Toc439238155"/>
      <w:bookmarkStart w:id="109" w:name="_Toc439252707"/>
      <w:bookmarkStart w:id="110" w:name="_Toc439323565"/>
      <w:bookmarkStart w:id="111" w:name="_Toc439323681"/>
      <w:bookmarkStart w:id="112" w:name="_Toc440357079"/>
      <w:bookmarkStart w:id="113" w:name="_Toc440359634"/>
      <w:bookmarkStart w:id="114" w:name="_Toc440632097"/>
      <w:bookmarkStart w:id="115" w:name="_Toc440875918"/>
      <w:bookmarkStart w:id="116"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07"/>
      <w:bookmarkEnd w:id="108"/>
      <w:bookmarkEnd w:id="109"/>
      <w:bookmarkEnd w:id="110"/>
      <w:bookmarkEnd w:id="111"/>
      <w:bookmarkEnd w:id="112"/>
      <w:bookmarkEnd w:id="113"/>
      <w:bookmarkEnd w:id="114"/>
      <w:bookmarkEnd w:id="115"/>
      <w:bookmarkEnd w:id="116"/>
    </w:p>
    <w:p w:rsidR="00953802" w:rsidRPr="003303E9" w:rsidRDefault="00953802" w:rsidP="00953802">
      <w:pPr>
        <w:pStyle w:val="2"/>
        <w:tabs>
          <w:tab w:val="clear" w:pos="1700"/>
          <w:tab w:val="left" w:pos="567"/>
        </w:tabs>
        <w:spacing w:line="264" w:lineRule="auto"/>
      </w:pPr>
      <w:bookmarkStart w:id="117" w:name="_Toc441130947"/>
      <w:r w:rsidRPr="003303E9">
        <w:rPr>
          <w:bCs w:val="0"/>
        </w:rPr>
        <w:t>Антикоррупционная оговорка, включаемая в проект договора</w:t>
      </w:r>
      <w:bookmarkEnd w:id="117"/>
    </w:p>
    <w:p w:rsidR="00953802" w:rsidRPr="003303E9" w:rsidRDefault="0094713A" w:rsidP="0094713A">
      <w:pPr>
        <w:pStyle w:val="3"/>
        <w:ind w:left="0" w:firstLine="709"/>
        <w:jc w:val="both"/>
        <w:rPr>
          <w:b w:val="0"/>
        </w:rPr>
      </w:pPr>
      <w:bookmarkStart w:id="118" w:name="_Toc439238157"/>
      <w:bookmarkStart w:id="119" w:name="_Toc439252709"/>
      <w:bookmarkStart w:id="120" w:name="_Toc439323567"/>
      <w:bookmarkStart w:id="121" w:name="_Toc439323683"/>
      <w:bookmarkStart w:id="122" w:name="_Toc440357081"/>
      <w:bookmarkStart w:id="123" w:name="_Toc440359636"/>
      <w:bookmarkStart w:id="124" w:name="_Toc440632099"/>
      <w:bookmarkStart w:id="125" w:name="_Toc440875920"/>
      <w:bookmarkStart w:id="126"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158"/>
      <w:bookmarkStart w:id="128" w:name="_Toc439252710"/>
      <w:bookmarkStart w:id="129" w:name="_Toc439323568"/>
      <w:bookmarkStart w:id="130" w:name="_Toc439323684"/>
      <w:bookmarkStart w:id="131" w:name="_Toc440357082"/>
      <w:bookmarkStart w:id="132" w:name="_Toc440359637"/>
      <w:bookmarkStart w:id="133" w:name="_Toc440632100"/>
      <w:bookmarkStart w:id="134" w:name="_Toc440875921"/>
      <w:bookmarkStart w:id="135"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7"/>
      <w:bookmarkEnd w:id="128"/>
      <w:bookmarkEnd w:id="129"/>
      <w:bookmarkEnd w:id="130"/>
      <w:bookmarkEnd w:id="131"/>
      <w:bookmarkEnd w:id="132"/>
      <w:bookmarkEnd w:id="133"/>
      <w:bookmarkEnd w:id="134"/>
      <w:bookmarkEnd w:id="135"/>
    </w:p>
    <w:p w:rsidR="0094713A" w:rsidRPr="003303E9" w:rsidRDefault="0094713A" w:rsidP="0094713A">
      <w:pPr>
        <w:pStyle w:val="3"/>
        <w:ind w:left="0" w:firstLine="709"/>
        <w:jc w:val="both"/>
        <w:rPr>
          <w:b w:val="0"/>
        </w:rPr>
      </w:pPr>
      <w:bookmarkStart w:id="136" w:name="_Toc439238159"/>
      <w:bookmarkStart w:id="137" w:name="_Toc439252711"/>
      <w:bookmarkStart w:id="138" w:name="_Toc439323569"/>
      <w:bookmarkStart w:id="139" w:name="_Toc439323685"/>
      <w:bookmarkStart w:id="140" w:name="_Ref440270867"/>
      <w:bookmarkStart w:id="141" w:name="_Toc440357083"/>
      <w:bookmarkStart w:id="142" w:name="_Toc440359638"/>
      <w:bookmarkStart w:id="143" w:name="_Toc440632101"/>
      <w:bookmarkStart w:id="144" w:name="_Toc440875922"/>
      <w:bookmarkStart w:id="145" w:name="_Toc441130950"/>
      <w:r w:rsidRPr="003303E9">
        <w:rPr>
          <w:b w:val="0"/>
        </w:rPr>
        <w:t>Текст Антикоррупционной оговорки:</w:t>
      </w:r>
      <w:bookmarkEnd w:id="136"/>
      <w:bookmarkEnd w:id="137"/>
      <w:bookmarkEnd w:id="138"/>
      <w:bookmarkEnd w:id="139"/>
      <w:bookmarkEnd w:id="140"/>
      <w:bookmarkEnd w:id="141"/>
      <w:bookmarkEnd w:id="142"/>
      <w:bookmarkEnd w:id="143"/>
      <w:bookmarkEnd w:id="144"/>
      <w:bookmarkEnd w:id="1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0" w:name="_Ref303711222"/>
      <w:bookmarkStart w:id="151" w:name="_Ref311232052"/>
      <w:bookmarkStart w:id="152"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0"/>
      <w:r w:rsidR="00D51A0B" w:rsidRPr="00E71A48">
        <w:rPr>
          <w:szCs w:val="24"/>
        </w:rPr>
        <w:t>Заявок</w:t>
      </w:r>
      <w:bookmarkEnd w:id="151"/>
      <w:bookmarkEnd w:id="152"/>
    </w:p>
    <w:p w:rsidR="00717F60" w:rsidRPr="00E71A48" w:rsidRDefault="00717F60" w:rsidP="00E71A48">
      <w:pPr>
        <w:pStyle w:val="2"/>
        <w:tabs>
          <w:tab w:val="clear" w:pos="1700"/>
          <w:tab w:val="left" w:pos="567"/>
        </w:tabs>
        <w:spacing w:line="264" w:lineRule="auto"/>
      </w:pPr>
      <w:bookmarkStart w:id="153" w:name="_Toc441130952"/>
      <w:r w:rsidRPr="00E71A48">
        <w:t xml:space="preserve">Общий порядок проведения </w:t>
      </w:r>
      <w:r w:rsidR="00440928" w:rsidRPr="00E71A48">
        <w:t>З</w:t>
      </w:r>
      <w:r w:rsidRPr="00E71A48">
        <w:t>апроса предложений</w:t>
      </w:r>
      <w:bookmarkEnd w:id="153"/>
    </w:p>
    <w:p w:rsidR="00717F60" w:rsidRPr="00E71A48" w:rsidRDefault="00717F60" w:rsidP="00953802">
      <w:pPr>
        <w:pStyle w:val="3"/>
        <w:rPr>
          <w:bCs w:val="0"/>
          <w:szCs w:val="24"/>
        </w:rPr>
      </w:pPr>
      <w:bookmarkStart w:id="154" w:name="_Toc439323688"/>
      <w:bookmarkStart w:id="155" w:name="_Toc440357086"/>
      <w:bookmarkStart w:id="156" w:name="_Toc440359641"/>
      <w:bookmarkStart w:id="157" w:name="_Toc440632104"/>
      <w:bookmarkStart w:id="158" w:name="_Toc440875925"/>
      <w:bookmarkStart w:id="159" w:name="_Toc441130953"/>
      <w:r w:rsidRPr="00E71A48">
        <w:rPr>
          <w:szCs w:val="24"/>
        </w:rPr>
        <w:t>Запрос</w:t>
      </w:r>
      <w:r w:rsidRPr="00E71A48">
        <w:rPr>
          <w:bCs w:val="0"/>
          <w:szCs w:val="24"/>
        </w:rPr>
        <w:t xml:space="preserve"> предложений проводится в следующем порядке:</w:t>
      </w:r>
      <w:bookmarkEnd w:id="154"/>
      <w:bookmarkEnd w:id="155"/>
      <w:bookmarkEnd w:id="156"/>
      <w:bookmarkEnd w:id="157"/>
      <w:bookmarkEnd w:id="158"/>
      <w:bookmarkEnd w:id="15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0" w:name="__RefNumPara__828_922829174"/>
      <w:bookmarkEnd w:id="16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1" w:name="__RefNumPara__832_922829174"/>
      <w:bookmarkEnd w:id="16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2" w:name="__RefNumPara__834_922829174"/>
      <w:bookmarkEnd w:id="16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36_922829174"/>
      <w:bookmarkEnd w:id="16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4" w:name="_Toc439323689"/>
      <w:bookmarkStart w:id="165" w:name="_Toc440357087"/>
      <w:bookmarkStart w:id="166" w:name="_Toc440359642"/>
      <w:bookmarkStart w:id="167" w:name="_Toc440632105"/>
      <w:bookmarkStart w:id="168" w:name="_Toc440875926"/>
      <w:bookmarkStart w:id="169"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4"/>
      <w:bookmarkEnd w:id="165"/>
      <w:bookmarkEnd w:id="166"/>
      <w:bookmarkEnd w:id="167"/>
      <w:bookmarkEnd w:id="168"/>
      <w:bookmarkEnd w:id="16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0" w:name="_Ref303250835"/>
      <w:bookmarkStart w:id="171" w:name="_Ref305973033"/>
      <w:bookmarkStart w:id="172" w:name="_Toc441130955"/>
      <w:bookmarkStart w:id="17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0"/>
      <w:r w:rsidRPr="00E71A48">
        <w:t xml:space="preserve"> по запросу предложений</w:t>
      </w:r>
      <w:bookmarkEnd w:id="171"/>
      <w:bookmarkEnd w:id="17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4" w:name="__RefNumPara__444_922829174"/>
      <w:bookmarkStart w:id="175" w:name="_Ref191386216"/>
      <w:bookmarkStart w:id="176" w:name="_Ref305973147"/>
      <w:bookmarkStart w:id="177" w:name="_Toc441130956"/>
      <w:bookmarkEnd w:id="173"/>
      <w:bookmarkEnd w:id="174"/>
      <w:r w:rsidRPr="00E71A48">
        <w:lastRenderedPageBreak/>
        <w:t xml:space="preserve">Подготовка </w:t>
      </w:r>
      <w:bookmarkEnd w:id="175"/>
      <w:r w:rsidRPr="00E71A48">
        <w:t>Заявок</w:t>
      </w:r>
      <w:bookmarkEnd w:id="176"/>
      <w:bookmarkEnd w:id="177"/>
    </w:p>
    <w:p w:rsidR="00717F60" w:rsidRPr="00E71A48" w:rsidRDefault="00717F60" w:rsidP="00E71A48">
      <w:pPr>
        <w:pStyle w:val="3"/>
        <w:spacing w:line="264" w:lineRule="auto"/>
        <w:rPr>
          <w:szCs w:val="24"/>
        </w:rPr>
      </w:pPr>
      <w:bookmarkStart w:id="178" w:name="_Ref306114638"/>
      <w:bookmarkStart w:id="179" w:name="_Toc440357090"/>
      <w:bookmarkStart w:id="180" w:name="_Toc440359645"/>
      <w:bookmarkStart w:id="181" w:name="_Toc440632108"/>
      <w:bookmarkStart w:id="182" w:name="_Toc440875929"/>
      <w:bookmarkStart w:id="183" w:name="_Toc441130957"/>
      <w:r w:rsidRPr="00E71A48">
        <w:rPr>
          <w:szCs w:val="24"/>
        </w:rPr>
        <w:t xml:space="preserve">Общие требования к </w:t>
      </w:r>
      <w:r w:rsidR="004B5EB3" w:rsidRPr="00E71A48">
        <w:rPr>
          <w:szCs w:val="24"/>
        </w:rPr>
        <w:t>Заявк</w:t>
      </w:r>
      <w:r w:rsidRPr="00E71A48">
        <w:rPr>
          <w:szCs w:val="24"/>
        </w:rPr>
        <w:t>е</w:t>
      </w:r>
      <w:bookmarkEnd w:id="178"/>
      <w:bookmarkEnd w:id="179"/>
      <w:bookmarkEnd w:id="180"/>
      <w:bookmarkEnd w:id="181"/>
      <w:bookmarkEnd w:id="182"/>
      <w:bookmarkEnd w:id="183"/>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4"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4"/>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5"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5"/>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6" w:name="_Ref55279015"/>
      <w:bookmarkStart w:id="187"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87"/>
      <w:bookmarkEnd w:id="18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89"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89"/>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0" w:name="_Ref115076752"/>
      <w:bookmarkStart w:id="191" w:name="_Ref191386109"/>
      <w:bookmarkStart w:id="192" w:name="_Ref191386419"/>
      <w:bookmarkStart w:id="193" w:name="_Toc440357091"/>
      <w:bookmarkStart w:id="194" w:name="_Toc440359646"/>
      <w:bookmarkStart w:id="195" w:name="_Toc440632109"/>
      <w:bookmarkStart w:id="196" w:name="_Toc440875930"/>
      <w:bookmarkStart w:id="197"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0"/>
      <w:bookmarkEnd w:id="191"/>
      <w:bookmarkEnd w:id="192"/>
      <w:r w:rsidRPr="00E71A48">
        <w:rPr>
          <w:szCs w:val="24"/>
        </w:rPr>
        <w:t>ЭТП</w:t>
      </w:r>
      <w:bookmarkEnd w:id="193"/>
      <w:bookmarkEnd w:id="194"/>
      <w:bookmarkEnd w:id="195"/>
      <w:bookmarkEnd w:id="196"/>
      <w:bookmarkEnd w:id="197"/>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8" w:name="_Ref115076807"/>
      <w:bookmarkStart w:id="199" w:name="_Toc440357092"/>
      <w:bookmarkStart w:id="200" w:name="_Toc440359647"/>
      <w:bookmarkStart w:id="201" w:name="_Toc440632110"/>
      <w:bookmarkStart w:id="202" w:name="_Toc440875931"/>
      <w:bookmarkStart w:id="203"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98"/>
      <w:bookmarkEnd w:id="199"/>
      <w:bookmarkEnd w:id="200"/>
      <w:bookmarkEnd w:id="201"/>
      <w:bookmarkEnd w:id="202"/>
      <w:bookmarkEnd w:id="20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4"/>
    </w:p>
    <w:p w:rsidR="00717F60" w:rsidRPr="00E71A48" w:rsidRDefault="00717F60" w:rsidP="00E71A48">
      <w:pPr>
        <w:pStyle w:val="3"/>
        <w:spacing w:line="264" w:lineRule="auto"/>
        <w:rPr>
          <w:szCs w:val="24"/>
        </w:rPr>
      </w:pPr>
      <w:bookmarkStart w:id="205" w:name="_Ref306008743"/>
      <w:bookmarkStart w:id="206" w:name="_Toc440357093"/>
      <w:bookmarkStart w:id="207" w:name="_Toc440359648"/>
      <w:bookmarkStart w:id="208" w:name="_Toc440632111"/>
      <w:bookmarkStart w:id="209" w:name="_Toc440875932"/>
      <w:bookmarkStart w:id="210"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5"/>
      <w:bookmarkEnd w:id="206"/>
      <w:bookmarkEnd w:id="207"/>
      <w:bookmarkEnd w:id="208"/>
      <w:bookmarkEnd w:id="209"/>
      <w:bookmarkEnd w:id="210"/>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1"/>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2" w:name="_Toc440357094"/>
      <w:bookmarkStart w:id="213" w:name="_Toc440359649"/>
      <w:bookmarkStart w:id="214" w:name="_Toc440632112"/>
      <w:bookmarkStart w:id="215" w:name="_Toc440875933"/>
      <w:bookmarkStart w:id="216" w:name="_Toc441130961"/>
      <w:r w:rsidRPr="00E71A48">
        <w:rPr>
          <w:szCs w:val="24"/>
        </w:rPr>
        <w:t xml:space="preserve">Требования к языку </w:t>
      </w:r>
      <w:r w:rsidR="004B5EB3" w:rsidRPr="00E71A48">
        <w:rPr>
          <w:szCs w:val="24"/>
        </w:rPr>
        <w:t>Заявк</w:t>
      </w:r>
      <w:r w:rsidRPr="00E71A48">
        <w:rPr>
          <w:szCs w:val="24"/>
        </w:rPr>
        <w:t>и</w:t>
      </w:r>
      <w:bookmarkEnd w:id="212"/>
      <w:bookmarkEnd w:id="213"/>
      <w:bookmarkEnd w:id="214"/>
      <w:bookmarkEnd w:id="215"/>
      <w:bookmarkEnd w:id="21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7" w:name="_Toc440357095"/>
      <w:bookmarkStart w:id="218" w:name="_Toc440359650"/>
      <w:bookmarkStart w:id="219" w:name="_Toc440632113"/>
      <w:bookmarkStart w:id="220" w:name="_Toc440875934"/>
      <w:bookmarkStart w:id="221" w:name="_Toc441130962"/>
      <w:r w:rsidRPr="00E71A48">
        <w:rPr>
          <w:szCs w:val="24"/>
        </w:rPr>
        <w:t xml:space="preserve">Требования к валюте </w:t>
      </w:r>
      <w:r w:rsidR="004B5EB3" w:rsidRPr="00E71A48">
        <w:rPr>
          <w:szCs w:val="24"/>
        </w:rPr>
        <w:t>Заявк</w:t>
      </w:r>
      <w:r w:rsidRPr="00E71A48">
        <w:rPr>
          <w:szCs w:val="24"/>
        </w:rPr>
        <w:t>и</w:t>
      </w:r>
      <w:bookmarkEnd w:id="217"/>
      <w:bookmarkEnd w:id="218"/>
      <w:bookmarkEnd w:id="219"/>
      <w:bookmarkEnd w:id="220"/>
      <w:bookmarkEnd w:id="221"/>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2" w:name="_Toc440357096"/>
      <w:bookmarkStart w:id="223" w:name="_Toc440359651"/>
      <w:bookmarkStart w:id="224" w:name="_Toc440632114"/>
      <w:bookmarkStart w:id="225" w:name="_Toc440875935"/>
      <w:bookmarkStart w:id="226"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2"/>
      <w:bookmarkEnd w:id="223"/>
      <w:bookmarkEnd w:id="224"/>
      <w:bookmarkEnd w:id="225"/>
      <w:bookmarkEnd w:id="226"/>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E97CC8" w:rsidRDefault="00E97CC8" w:rsidP="00E90144">
      <w:pPr>
        <w:widowControl w:val="0"/>
        <w:shd w:val="clear" w:color="auto" w:fill="FFFFFF"/>
        <w:tabs>
          <w:tab w:val="left" w:pos="1701"/>
        </w:tabs>
        <w:autoSpaceDE w:val="0"/>
        <w:spacing w:after="100" w:line="264" w:lineRule="auto"/>
        <w:ind w:right="17" w:firstLine="0"/>
        <w:rPr>
          <w:bCs w:val="0"/>
          <w:sz w:val="24"/>
          <w:szCs w:val="24"/>
        </w:rPr>
      </w:pPr>
      <w:r w:rsidRPr="00E97CC8">
        <w:rPr>
          <w:b/>
          <w:sz w:val="24"/>
          <w:szCs w:val="24"/>
        </w:rPr>
        <w:t>481 552</w:t>
      </w:r>
      <w:r w:rsidRPr="00E97CC8">
        <w:rPr>
          <w:sz w:val="24"/>
          <w:szCs w:val="24"/>
        </w:rPr>
        <w:t xml:space="preserve"> (Четыреста восемьдесят одна тысяча пятьсот пятьдесят два) рубля 00 копеек РФ, без учета НДС; НДС составляет </w:t>
      </w:r>
      <w:r w:rsidRPr="00E97CC8">
        <w:rPr>
          <w:b/>
          <w:sz w:val="24"/>
          <w:szCs w:val="24"/>
        </w:rPr>
        <w:t>86 679</w:t>
      </w:r>
      <w:r w:rsidRPr="00E97CC8">
        <w:rPr>
          <w:sz w:val="24"/>
          <w:szCs w:val="24"/>
        </w:rPr>
        <w:t xml:space="preserve"> (Восемьдесят шесть тысяч шестьсот семьдесят девять) рублей 36 копеек РФ; </w:t>
      </w:r>
      <w:r w:rsidRPr="00E97CC8">
        <w:rPr>
          <w:b/>
          <w:sz w:val="24"/>
          <w:szCs w:val="24"/>
        </w:rPr>
        <w:t>568 231</w:t>
      </w:r>
      <w:r w:rsidRPr="00E97CC8">
        <w:rPr>
          <w:sz w:val="24"/>
          <w:szCs w:val="24"/>
        </w:rPr>
        <w:t xml:space="preserve"> (Пятьсот шестьдесят восемь тысяч двести тридцать один) рубль 36 копеек РФ, с учетом НДС</w:t>
      </w:r>
      <w:r w:rsidR="00F34D0B" w:rsidRPr="00E97CC8">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27" w:name="_Ref191386407"/>
      <w:bookmarkStart w:id="228" w:name="_Ref191386526"/>
      <w:bookmarkStart w:id="229" w:name="_Toc440357097"/>
      <w:bookmarkStart w:id="230" w:name="_Toc440359652"/>
      <w:bookmarkStart w:id="231" w:name="_Toc440632115"/>
      <w:bookmarkStart w:id="232" w:name="_Toc440875936"/>
      <w:bookmarkStart w:id="233" w:name="_Toc441130964"/>
      <w:bookmarkStart w:id="23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7"/>
      <w:bookmarkEnd w:id="228"/>
      <w:bookmarkEnd w:id="229"/>
      <w:bookmarkEnd w:id="230"/>
      <w:bookmarkEnd w:id="231"/>
      <w:bookmarkEnd w:id="232"/>
      <w:bookmarkEnd w:id="233"/>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5" w:name="_Ref93090116"/>
      <w:bookmarkStart w:id="236" w:name="_Ref191386482"/>
      <w:bookmarkStart w:id="237" w:name="_Ref440291364"/>
      <w:bookmarkEnd w:id="23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5"/>
      <w:r w:rsidRPr="00E71A48">
        <w:rPr>
          <w:bCs w:val="0"/>
          <w:sz w:val="24"/>
          <w:szCs w:val="24"/>
        </w:rPr>
        <w:t>:</w:t>
      </w:r>
      <w:bookmarkStart w:id="238" w:name="_Ref306004833"/>
      <w:bookmarkEnd w:id="23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F34D0B">
        <w:rPr>
          <w:bCs w:val="0"/>
          <w:color w:val="000000"/>
          <w:sz w:val="24"/>
          <w:szCs w:val="24"/>
        </w:rPr>
        <w:t>физическое</w:t>
      </w:r>
      <w:r w:rsidRPr="00F34D0B">
        <w:rPr>
          <w:bCs w:val="0"/>
          <w:sz w:val="24"/>
          <w:szCs w:val="24"/>
        </w:rPr>
        <w:t xml:space="preserve"> лицо </w:t>
      </w:r>
      <w:r w:rsidR="00E71628" w:rsidRPr="00F34D0B">
        <w:rPr>
          <w:bCs w:val="0"/>
          <w:sz w:val="24"/>
          <w:szCs w:val="24"/>
        </w:rPr>
        <w:t>(в т.</w:t>
      </w:r>
      <w:r w:rsidR="003129D4" w:rsidRPr="00F34D0B">
        <w:rPr>
          <w:bCs w:val="0"/>
          <w:sz w:val="24"/>
          <w:szCs w:val="24"/>
        </w:rPr>
        <w:t xml:space="preserve"> </w:t>
      </w:r>
      <w:r w:rsidR="00E71628" w:rsidRPr="00F34D0B">
        <w:rPr>
          <w:bCs w:val="0"/>
          <w:sz w:val="24"/>
          <w:szCs w:val="24"/>
        </w:rPr>
        <w:t xml:space="preserve">ч. </w:t>
      </w:r>
      <w:r w:rsidRPr="00F34D0B">
        <w:rPr>
          <w:bCs w:val="0"/>
          <w:sz w:val="24"/>
          <w:szCs w:val="24"/>
        </w:rPr>
        <w:t>индивидуальный предприниматель</w:t>
      </w:r>
      <w:r w:rsidR="00E71628" w:rsidRPr="00F34D0B">
        <w:rPr>
          <w:bCs w:val="0"/>
          <w:sz w:val="24"/>
          <w:szCs w:val="24"/>
        </w:rPr>
        <w:t>)</w:t>
      </w:r>
      <w:r w:rsidR="005D3A5A" w:rsidRPr="00F34D0B">
        <w:rPr>
          <w:bCs w:val="0"/>
          <w:sz w:val="24"/>
          <w:szCs w:val="24"/>
        </w:rPr>
        <w:t xml:space="preserve">, </w:t>
      </w:r>
      <w:r w:rsidR="005D3A5A" w:rsidRPr="00F34D0B">
        <w:rPr>
          <w:sz w:val="24"/>
          <w:szCs w:val="24"/>
        </w:rPr>
        <w:t>являющееся субъектом малого и среднего предпринимательства</w:t>
      </w:r>
      <w:r w:rsidR="005D3A5A" w:rsidRPr="00F34D0B">
        <w:rPr>
          <w:bCs w:val="0"/>
          <w:sz w:val="24"/>
          <w:szCs w:val="24"/>
        </w:rPr>
        <w:t xml:space="preserve">. </w:t>
      </w:r>
      <w:r w:rsidR="003F330D" w:rsidRPr="00F34D0B">
        <w:rPr>
          <w:bCs w:val="0"/>
          <w:sz w:val="24"/>
          <w:szCs w:val="24"/>
        </w:rPr>
        <w:t xml:space="preserve">Привлечение </w:t>
      </w:r>
      <w:proofErr w:type="spellStart"/>
      <w:r w:rsidR="003F330D" w:rsidRPr="00F34D0B">
        <w:rPr>
          <w:bCs w:val="0"/>
          <w:sz w:val="24"/>
          <w:szCs w:val="24"/>
        </w:rPr>
        <w:t>со</w:t>
      </w:r>
      <w:r w:rsidR="00036006" w:rsidRPr="00F34D0B">
        <w:rPr>
          <w:bCs w:val="0"/>
          <w:sz w:val="24"/>
          <w:szCs w:val="24"/>
        </w:rPr>
        <w:t>поставщиков</w:t>
      </w:r>
      <w:proofErr w:type="spellEnd"/>
      <w:r w:rsidR="00036006" w:rsidRPr="00F34D0B">
        <w:rPr>
          <w:bCs w:val="0"/>
          <w:sz w:val="24"/>
          <w:szCs w:val="24"/>
        </w:rPr>
        <w:t xml:space="preserve"> в соответствии с пунктом </w:t>
      </w:r>
      <w:r w:rsidR="00341CCF" w:rsidRPr="00F34D0B">
        <w:rPr>
          <w:bCs w:val="0"/>
          <w:sz w:val="24"/>
          <w:szCs w:val="24"/>
        </w:rPr>
        <w:fldChar w:fldCharType="begin"/>
      </w:r>
      <w:r w:rsidR="003F3A69" w:rsidRPr="00F34D0B">
        <w:rPr>
          <w:bCs w:val="0"/>
          <w:sz w:val="24"/>
          <w:szCs w:val="24"/>
        </w:rPr>
        <w:instrText xml:space="preserve"> REF _Ref440271628 \r \h </w:instrText>
      </w:r>
      <w:r w:rsidR="00F34D0B">
        <w:rPr>
          <w:bCs w:val="0"/>
          <w:sz w:val="24"/>
          <w:szCs w:val="24"/>
        </w:rPr>
        <w:instrText xml:space="preserve"> \* MERGEFORMAT </w:instrText>
      </w:r>
      <w:r w:rsidR="00341CCF" w:rsidRPr="00F34D0B">
        <w:rPr>
          <w:bCs w:val="0"/>
          <w:sz w:val="24"/>
          <w:szCs w:val="24"/>
        </w:rPr>
      </w:r>
      <w:r w:rsidR="00341CCF" w:rsidRPr="00F34D0B">
        <w:rPr>
          <w:bCs w:val="0"/>
          <w:sz w:val="24"/>
          <w:szCs w:val="24"/>
        </w:rPr>
        <w:fldChar w:fldCharType="separate"/>
      </w:r>
      <w:r w:rsidR="00622B69" w:rsidRPr="00F34D0B">
        <w:rPr>
          <w:bCs w:val="0"/>
          <w:sz w:val="24"/>
          <w:szCs w:val="24"/>
        </w:rPr>
        <w:t>3.3.9</w:t>
      </w:r>
      <w:r w:rsidR="00341CCF" w:rsidRPr="00F34D0B">
        <w:rPr>
          <w:bCs w:val="0"/>
          <w:sz w:val="24"/>
          <w:szCs w:val="24"/>
        </w:rPr>
        <w:fldChar w:fldCharType="end"/>
      </w:r>
      <w:r w:rsidR="00036006" w:rsidRPr="00F34D0B">
        <w:rPr>
          <w:bCs w:val="0"/>
          <w:sz w:val="24"/>
          <w:szCs w:val="24"/>
        </w:rPr>
        <w:t xml:space="preserve"> не допускается. </w:t>
      </w:r>
      <w:proofErr w:type="gramStart"/>
      <w:r w:rsidRPr="00F34D0B">
        <w:rPr>
          <w:bCs w:val="0"/>
          <w:sz w:val="24"/>
          <w:szCs w:val="24"/>
        </w:rPr>
        <w:t xml:space="preserve">Дополнительные требования к коллективным </w:t>
      </w:r>
      <w:r w:rsidR="009C744E" w:rsidRPr="00F34D0B">
        <w:rPr>
          <w:bCs w:val="0"/>
          <w:sz w:val="24"/>
          <w:szCs w:val="24"/>
        </w:rPr>
        <w:t>У</w:t>
      </w:r>
      <w:r w:rsidRPr="00F34D0B">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37"/>
      <w:bookmarkEnd w:id="238"/>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3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0" w:name="_Ref306032455"/>
      <w:r w:rsidRPr="00E71A48">
        <w:rPr>
          <w:bCs w:val="0"/>
          <w:color w:val="000000"/>
          <w:sz w:val="24"/>
          <w:szCs w:val="24"/>
        </w:rPr>
        <w:t xml:space="preserve">должен </w:t>
      </w:r>
      <w:bookmarkStart w:id="24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0"/>
      <w:bookmarkEnd w:id="24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2"/>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F34D0B"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F34D0B">
        <w:rPr>
          <w:sz w:val="24"/>
          <w:szCs w:val="24"/>
          <w:lang w:eastAsia="ru-RU"/>
        </w:rPr>
        <w:t>Документации по запросу предложений;</w:t>
      </w:r>
    </w:p>
    <w:p w:rsidR="005D3A5A" w:rsidRPr="00F34D0B" w:rsidRDefault="005D3A5A" w:rsidP="00D75CA2">
      <w:pPr>
        <w:numPr>
          <w:ilvl w:val="0"/>
          <w:numId w:val="21"/>
        </w:numPr>
        <w:suppressAutoHyphens w:val="0"/>
        <w:spacing w:line="264" w:lineRule="auto"/>
        <w:rPr>
          <w:sz w:val="24"/>
          <w:szCs w:val="24"/>
          <w:lang w:eastAsia="ru-RU"/>
        </w:rPr>
      </w:pPr>
      <w:r w:rsidRPr="00F34D0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F34D0B">
        <w:rPr>
          <w:sz w:val="24"/>
          <w:szCs w:val="24"/>
          <w:lang w:eastAsia="ru-RU"/>
        </w:rPr>
        <w:t>Дополнительные требования к Участникам, наличию документов, подтверждающих их соответствие требованиям</w:t>
      </w:r>
      <w:r w:rsidRPr="003803A7">
        <w:rPr>
          <w:sz w:val="24"/>
          <w:szCs w:val="24"/>
          <w:lang w:eastAsia="ru-RU"/>
        </w:rPr>
        <w:t xml:space="preserve">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3"/>
      <w:bookmarkEnd w:id="244"/>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5"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5"/>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6"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6"/>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47"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47"/>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48"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48"/>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49"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49"/>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0" w:name="_Ref191386451"/>
      <w:bookmarkStart w:id="251" w:name="_Ref440271628"/>
      <w:bookmarkStart w:id="252" w:name="_Toc440357098"/>
      <w:bookmarkStart w:id="253" w:name="_Toc440359653"/>
      <w:bookmarkStart w:id="254" w:name="_Toc440632116"/>
      <w:bookmarkStart w:id="255" w:name="_Toc440875937"/>
      <w:bookmarkStart w:id="256" w:name="_Toc441130965"/>
      <w:r w:rsidRPr="00E71A48">
        <w:rPr>
          <w:szCs w:val="24"/>
        </w:rPr>
        <w:t xml:space="preserve">Привлечение </w:t>
      </w:r>
      <w:bookmarkEnd w:id="250"/>
      <w:proofErr w:type="spellStart"/>
      <w:r w:rsidR="005B074F" w:rsidRPr="00E71A48">
        <w:rPr>
          <w:szCs w:val="24"/>
        </w:rPr>
        <w:t>сопоставщиков</w:t>
      </w:r>
      <w:bookmarkEnd w:id="251"/>
      <w:bookmarkEnd w:id="252"/>
      <w:bookmarkEnd w:id="253"/>
      <w:bookmarkEnd w:id="254"/>
      <w:bookmarkEnd w:id="255"/>
      <w:bookmarkEnd w:id="256"/>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7" w:name="_Ref191386461"/>
      <w:bookmarkStart w:id="258" w:name="_Toc440357099"/>
      <w:bookmarkStart w:id="259" w:name="_Toc440359654"/>
      <w:bookmarkStart w:id="260" w:name="_Toc440632117"/>
      <w:bookmarkStart w:id="261" w:name="_Toc440875938"/>
      <w:bookmarkStart w:id="262"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7"/>
      <w:bookmarkEnd w:id="258"/>
      <w:bookmarkEnd w:id="259"/>
      <w:bookmarkEnd w:id="260"/>
      <w:bookmarkEnd w:id="261"/>
      <w:bookmarkEnd w:id="26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6" w:name="_Ref306114966"/>
      <w:bookmarkStart w:id="267" w:name="_Toc440357100"/>
      <w:bookmarkStart w:id="268" w:name="_Toc440359655"/>
      <w:bookmarkStart w:id="269" w:name="_Toc440632118"/>
      <w:bookmarkStart w:id="270" w:name="_Toc440875939"/>
      <w:bookmarkStart w:id="271" w:name="_Toc441130967"/>
      <w:r w:rsidRPr="00E71A48">
        <w:rPr>
          <w:szCs w:val="24"/>
        </w:rPr>
        <w:t>Разъяснение Документации по запросу предложений</w:t>
      </w:r>
      <w:bookmarkEnd w:id="266"/>
      <w:bookmarkEnd w:id="267"/>
      <w:bookmarkEnd w:id="268"/>
      <w:bookmarkEnd w:id="269"/>
      <w:bookmarkEnd w:id="270"/>
      <w:bookmarkEnd w:id="271"/>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2" w:name="_Toc440357101"/>
      <w:bookmarkStart w:id="273" w:name="_Toc440359656"/>
      <w:bookmarkStart w:id="274" w:name="_Toc440632119"/>
      <w:bookmarkStart w:id="275" w:name="_Toc440875940"/>
      <w:bookmarkStart w:id="276" w:name="_Ref440969765"/>
      <w:bookmarkStart w:id="277" w:name="_Toc441130968"/>
      <w:r w:rsidRPr="00E71A48">
        <w:rPr>
          <w:szCs w:val="24"/>
        </w:rPr>
        <w:t>Внесение изменений в Документацию по запросу предложений.</w:t>
      </w:r>
      <w:bookmarkEnd w:id="272"/>
      <w:bookmarkEnd w:id="273"/>
      <w:bookmarkEnd w:id="274"/>
      <w:bookmarkEnd w:id="275"/>
      <w:bookmarkEnd w:id="276"/>
      <w:bookmarkEnd w:id="27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78" w:name="_Ref440289401"/>
      <w:bookmarkStart w:id="279" w:name="_Toc440357102"/>
      <w:bookmarkStart w:id="280" w:name="_Toc440359657"/>
      <w:bookmarkStart w:id="281" w:name="_Toc440632120"/>
      <w:bookmarkStart w:id="282" w:name="_Toc440875941"/>
      <w:bookmarkStart w:id="283" w:name="_Toc441130969"/>
      <w:r w:rsidRPr="00E71A48">
        <w:rPr>
          <w:szCs w:val="24"/>
        </w:rPr>
        <w:t>Продление срока окончания приема Заявок</w:t>
      </w:r>
      <w:bookmarkEnd w:id="278"/>
      <w:bookmarkEnd w:id="279"/>
      <w:bookmarkEnd w:id="280"/>
      <w:bookmarkEnd w:id="281"/>
      <w:bookmarkEnd w:id="282"/>
      <w:bookmarkEnd w:id="28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4" w:name="_Ref191386249"/>
    </w:p>
    <w:p w:rsidR="00AC1995" w:rsidRPr="00E71A48" w:rsidRDefault="00AC1995" w:rsidP="00E71A48">
      <w:pPr>
        <w:pStyle w:val="3"/>
        <w:spacing w:line="264" w:lineRule="auto"/>
        <w:rPr>
          <w:szCs w:val="24"/>
          <w:lang w:eastAsia="ru-RU"/>
        </w:rPr>
      </w:pPr>
      <w:bookmarkStart w:id="285" w:name="_Toc299701566"/>
      <w:bookmarkStart w:id="286" w:name="_Ref306176386"/>
      <w:bookmarkStart w:id="287" w:name="_Ref440285128"/>
      <w:bookmarkStart w:id="288" w:name="_Toc440357103"/>
      <w:bookmarkStart w:id="289" w:name="_Toc440359658"/>
      <w:bookmarkStart w:id="290" w:name="_Toc440632121"/>
      <w:bookmarkStart w:id="291" w:name="_Toc440875942"/>
      <w:bookmarkStart w:id="292"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5"/>
      <w:bookmarkEnd w:id="286"/>
      <w:bookmarkEnd w:id="287"/>
      <w:bookmarkEnd w:id="288"/>
      <w:bookmarkEnd w:id="289"/>
      <w:bookmarkEnd w:id="290"/>
      <w:bookmarkEnd w:id="291"/>
      <w:bookmarkEnd w:id="292"/>
    </w:p>
    <w:p w:rsidR="00932C0A" w:rsidRPr="00F34D0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w:t>
      </w:r>
      <w:r w:rsidR="00932C0A" w:rsidRPr="00F34D0B">
        <w:rPr>
          <w:bCs w:val="0"/>
          <w:sz w:val="24"/>
          <w:szCs w:val="24"/>
        </w:rPr>
        <w:t xml:space="preserve">обеспечение исполнения обязательств, связанных с участием в </w:t>
      </w:r>
      <w:r w:rsidR="0089163E" w:rsidRPr="00F34D0B">
        <w:rPr>
          <w:bCs w:val="0"/>
          <w:sz w:val="24"/>
          <w:szCs w:val="24"/>
        </w:rPr>
        <w:t>запросе предложений</w:t>
      </w:r>
      <w:r w:rsidR="00932C0A" w:rsidRPr="00F34D0B">
        <w:rPr>
          <w:bCs w:val="0"/>
          <w:sz w:val="24"/>
          <w:szCs w:val="24"/>
        </w:rPr>
        <w:t xml:space="preserve"> и подачей </w:t>
      </w:r>
      <w:r w:rsidR="004B5EB3" w:rsidRPr="00F34D0B">
        <w:rPr>
          <w:bCs w:val="0"/>
          <w:sz w:val="24"/>
          <w:szCs w:val="24"/>
        </w:rPr>
        <w:t>Заявк</w:t>
      </w:r>
      <w:r w:rsidR="005D3A5A" w:rsidRPr="00F34D0B">
        <w:rPr>
          <w:bCs w:val="0"/>
          <w:sz w:val="24"/>
          <w:szCs w:val="24"/>
        </w:rPr>
        <w:t>и, на сумму 2% от стоимости Заявки</w:t>
      </w:r>
      <w:r w:rsidR="00932C0A" w:rsidRPr="00F34D0B">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4" w:name="_Ref307586570"/>
      <w:r w:rsidRPr="00E71A48">
        <w:rPr>
          <w:bCs w:val="0"/>
          <w:sz w:val="24"/>
          <w:szCs w:val="24"/>
        </w:rPr>
        <w:t>В соглашении о неустойке должно быть указано</w:t>
      </w:r>
      <w:bookmarkStart w:id="29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4"/>
      <w:bookmarkEnd w:id="295"/>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F34D0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w:t>
      </w:r>
      <w:r w:rsidRPr="00F34D0B">
        <w:rPr>
          <w:bCs w:val="0"/>
          <w:sz w:val="24"/>
          <w:szCs w:val="24"/>
        </w:rPr>
        <w:t xml:space="preserve">финансовое обеспечение по </w:t>
      </w:r>
      <w:r w:rsidR="00123C70" w:rsidRPr="00F34D0B">
        <w:rPr>
          <w:bCs w:val="0"/>
          <w:sz w:val="24"/>
          <w:szCs w:val="24"/>
        </w:rPr>
        <w:t>Договор</w:t>
      </w:r>
      <w:r w:rsidRPr="00F34D0B">
        <w:rPr>
          <w:bCs w:val="0"/>
          <w:sz w:val="24"/>
          <w:szCs w:val="24"/>
        </w:rPr>
        <w:t>у</w:t>
      </w:r>
      <w:r w:rsidR="00311F48" w:rsidRPr="00F34D0B">
        <w:rPr>
          <w:bCs w:val="0"/>
          <w:sz w:val="24"/>
          <w:szCs w:val="24"/>
        </w:rPr>
        <w:t>.</w:t>
      </w:r>
    </w:p>
    <w:p w:rsidR="00932C0A" w:rsidRPr="00F34D0B"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6" w:name="_Ref307563802"/>
      <w:r w:rsidRPr="00F34D0B">
        <w:rPr>
          <w:bCs w:val="0"/>
          <w:sz w:val="24"/>
          <w:szCs w:val="24"/>
        </w:rPr>
        <w:t xml:space="preserve">В случаях, указанных в п. </w:t>
      </w:r>
      <w:r w:rsidR="00C138CC" w:rsidRPr="00F34D0B">
        <w:fldChar w:fldCharType="begin"/>
      </w:r>
      <w:r w:rsidR="00C138CC" w:rsidRPr="00F34D0B">
        <w:instrText xml:space="preserve"> REF _Ref305753174 \r \h  \* MERGEFORMAT </w:instrText>
      </w:r>
      <w:r w:rsidR="00C138CC" w:rsidRPr="00F34D0B">
        <w:fldChar w:fldCharType="separate"/>
      </w:r>
      <w:r w:rsidR="00622B69" w:rsidRPr="00F34D0B">
        <w:rPr>
          <w:bCs w:val="0"/>
          <w:sz w:val="24"/>
          <w:szCs w:val="24"/>
        </w:rPr>
        <w:t>3.3.14.4</w:t>
      </w:r>
      <w:r w:rsidR="00C138CC" w:rsidRPr="00F34D0B">
        <w:fldChar w:fldCharType="end"/>
      </w:r>
      <w:r w:rsidRPr="00F34D0B">
        <w:rPr>
          <w:bCs w:val="0"/>
          <w:sz w:val="24"/>
          <w:szCs w:val="24"/>
        </w:rPr>
        <w:t xml:space="preserve"> </w:t>
      </w:r>
      <w:r w:rsidR="009C744E" w:rsidRPr="00F34D0B">
        <w:rPr>
          <w:bCs w:val="0"/>
          <w:sz w:val="24"/>
          <w:szCs w:val="24"/>
        </w:rPr>
        <w:t>Участник</w:t>
      </w:r>
      <w:r w:rsidRPr="00F34D0B">
        <w:rPr>
          <w:bCs w:val="0"/>
          <w:sz w:val="24"/>
          <w:szCs w:val="24"/>
        </w:rPr>
        <w:t xml:space="preserve"> обязан выплатить Заказчику неустойку в размере </w:t>
      </w:r>
      <w:bookmarkEnd w:id="296"/>
      <w:r w:rsidR="005D3A5A" w:rsidRPr="00F34D0B">
        <w:rPr>
          <w:bCs w:val="0"/>
          <w:sz w:val="24"/>
          <w:szCs w:val="24"/>
        </w:rPr>
        <w:t>2%</w:t>
      </w:r>
      <w:r w:rsidR="000A7A8E" w:rsidRPr="00F34D0B">
        <w:rPr>
          <w:bCs w:val="0"/>
          <w:sz w:val="24"/>
          <w:szCs w:val="24"/>
        </w:rPr>
        <w:t xml:space="preserve"> от стоимости Заявки, с учетом НДС.</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7" w:name="_Ref299109207"/>
      <w:bookmarkStart w:id="298" w:name="_Ref307563826"/>
      <w:r w:rsidRPr="00F34D0B">
        <w:rPr>
          <w:bCs w:val="0"/>
          <w:sz w:val="24"/>
          <w:szCs w:val="24"/>
        </w:rPr>
        <w:t>Участник</w:t>
      </w:r>
      <w:r w:rsidR="00932C0A" w:rsidRPr="00F34D0B">
        <w:rPr>
          <w:bCs w:val="0"/>
          <w:sz w:val="24"/>
          <w:szCs w:val="24"/>
        </w:rPr>
        <w:t xml:space="preserve"> выплачивает неустойку в течение 5 (пяти) рабочих дней после получения письменного требования</w:t>
      </w:r>
      <w:r w:rsidR="00932C0A" w:rsidRPr="00E71A48">
        <w:rPr>
          <w:bCs w:val="0"/>
          <w:sz w:val="24"/>
          <w:szCs w:val="24"/>
        </w:rPr>
        <w:t xml:space="preserve"> Организатора/Заказчика об уплате неустойки.</w:t>
      </w:r>
      <w:bookmarkEnd w:id="297"/>
      <w:bookmarkEnd w:id="298"/>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w:t>
      </w:r>
      <w:r w:rsidRPr="00E90144">
        <w:rPr>
          <w:bCs w:val="0"/>
          <w:sz w:val="24"/>
          <w:szCs w:val="24"/>
        </w:rPr>
        <w:t xml:space="preserve">Документации, по адресу: </w:t>
      </w:r>
      <w:r w:rsidR="00E90144" w:rsidRPr="00E90144">
        <w:rPr>
          <w:sz w:val="24"/>
          <w:szCs w:val="24"/>
        </w:rPr>
        <w:t>РФ, 398001, г. Липецк, ул. 50-лет НЛМК, 33</w:t>
      </w:r>
      <w:r w:rsidR="00D12816" w:rsidRPr="00E90144">
        <w:rPr>
          <w:bCs w:val="0"/>
          <w:sz w:val="24"/>
          <w:szCs w:val="24"/>
        </w:rPr>
        <w:t xml:space="preserve">, </w:t>
      </w:r>
      <w:proofErr w:type="spellStart"/>
      <w:r w:rsidR="00D12816" w:rsidRPr="00E90144">
        <w:rPr>
          <w:bCs w:val="0"/>
          <w:sz w:val="24"/>
          <w:szCs w:val="24"/>
        </w:rPr>
        <w:t>каб</w:t>
      </w:r>
      <w:proofErr w:type="spellEnd"/>
      <w:r w:rsidR="00D12816" w:rsidRPr="00E90144">
        <w:rPr>
          <w:bCs w:val="0"/>
          <w:sz w:val="24"/>
          <w:szCs w:val="24"/>
        </w:rPr>
        <w:t>. №</w:t>
      </w:r>
      <w:r w:rsidR="00E90144" w:rsidRPr="00E90144">
        <w:rPr>
          <w:bCs w:val="0"/>
          <w:sz w:val="24"/>
          <w:szCs w:val="24"/>
        </w:rPr>
        <w:t>103</w:t>
      </w:r>
      <w:r w:rsidR="00D12816" w:rsidRPr="00E90144">
        <w:rPr>
          <w:bCs w:val="0"/>
          <w:sz w:val="24"/>
          <w:szCs w:val="24"/>
        </w:rPr>
        <w:t xml:space="preserve">, исполнительный сотрудник – </w:t>
      </w:r>
      <w:r w:rsidR="00E97CC8">
        <w:rPr>
          <w:sz w:val="24"/>
          <w:szCs w:val="24"/>
        </w:rPr>
        <w:t>Телятник Валентина Сергеевна</w:t>
      </w:r>
      <w:r w:rsidR="00E90144" w:rsidRPr="003C7095">
        <w:rPr>
          <w:sz w:val="24"/>
          <w:szCs w:val="24"/>
        </w:rPr>
        <w:t>, контактный телефон - (4742) 22-</w:t>
      </w:r>
      <w:r w:rsidR="00E97CC8">
        <w:rPr>
          <w:sz w:val="24"/>
          <w:szCs w:val="24"/>
        </w:rPr>
        <w:t>81-04</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299"/>
    </w:p>
    <w:p w:rsidR="00717F60" w:rsidRPr="00E71A48" w:rsidRDefault="00717F60" w:rsidP="00E71A48">
      <w:pPr>
        <w:pStyle w:val="2"/>
        <w:tabs>
          <w:tab w:val="clear" w:pos="0"/>
          <w:tab w:val="clear" w:pos="1700"/>
          <w:tab w:val="num" w:pos="709"/>
        </w:tabs>
        <w:spacing w:line="264" w:lineRule="auto"/>
      </w:pPr>
      <w:bookmarkStart w:id="300" w:name="_Ref305973214"/>
      <w:bookmarkStart w:id="301" w:name="_Toc441130971"/>
      <w:r w:rsidRPr="00E71A48">
        <w:t>Подача Заявок и их прием</w:t>
      </w:r>
      <w:bookmarkStart w:id="302" w:name="_Ref56229451"/>
      <w:bookmarkEnd w:id="284"/>
      <w:bookmarkEnd w:id="300"/>
      <w:bookmarkEnd w:id="301"/>
    </w:p>
    <w:p w:rsidR="00717F60" w:rsidRPr="00E71A48" w:rsidRDefault="00717F60" w:rsidP="00E71A48">
      <w:pPr>
        <w:pStyle w:val="3"/>
        <w:spacing w:line="264" w:lineRule="auto"/>
        <w:rPr>
          <w:szCs w:val="24"/>
        </w:rPr>
      </w:pPr>
      <w:bookmarkStart w:id="303" w:name="_Toc439323707"/>
      <w:bookmarkStart w:id="304" w:name="_Toc440357105"/>
      <w:bookmarkStart w:id="305" w:name="_Toc440359660"/>
      <w:bookmarkStart w:id="306" w:name="_Toc440632123"/>
      <w:bookmarkStart w:id="307" w:name="_Toc440875944"/>
      <w:bookmarkStart w:id="308" w:name="_Toc441130972"/>
      <w:r w:rsidRPr="00E71A48">
        <w:rPr>
          <w:szCs w:val="24"/>
        </w:rPr>
        <w:t>Подача Заявок через ЭТП</w:t>
      </w:r>
      <w:bookmarkEnd w:id="303"/>
      <w:bookmarkEnd w:id="304"/>
      <w:bookmarkEnd w:id="305"/>
      <w:bookmarkEnd w:id="306"/>
      <w:bookmarkEnd w:id="307"/>
      <w:bookmarkEnd w:id="308"/>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09"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F34D0B">
        <w:rPr>
          <w:b/>
          <w:bCs w:val="0"/>
          <w:sz w:val="24"/>
          <w:szCs w:val="24"/>
        </w:rPr>
        <w:t xml:space="preserve">часов 00 минут </w:t>
      </w:r>
      <w:r w:rsidR="00E97CC8">
        <w:rPr>
          <w:b/>
          <w:bCs w:val="0"/>
          <w:sz w:val="24"/>
          <w:szCs w:val="24"/>
        </w:rPr>
        <w:t>04</w:t>
      </w:r>
      <w:r w:rsidR="002B5044" w:rsidRPr="00F34D0B">
        <w:rPr>
          <w:b/>
          <w:bCs w:val="0"/>
          <w:sz w:val="24"/>
          <w:szCs w:val="24"/>
        </w:rPr>
        <w:t xml:space="preserve"> </w:t>
      </w:r>
      <w:r w:rsidR="0099359D">
        <w:rPr>
          <w:b/>
          <w:bCs w:val="0"/>
          <w:sz w:val="24"/>
          <w:szCs w:val="24"/>
        </w:rPr>
        <w:t>апреля</w:t>
      </w:r>
      <w:r w:rsidR="002B5044" w:rsidRPr="00F34D0B">
        <w:rPr>
          <w:b/>
          <w:bCs w:val="0"/>
          <w:sz w:val="24"/>
          <w:szCs w:val="24"/>
        </w:rPr>
        <w:t xml:space="preserve"> 2016 года</w:t>
      </w:r>
      <w:r w:rsidR="00BC2634" w:rsidRPr="00F34D0B">
        <w:rPr>
          <w:b/>
          <w:bCs w:val="0"/>
          <w:sz w:val="24"/>
          <w:szCs w:val="24"/>
        </w:rPr>
        <w:t xml:space="preserve">, </w:t>
      </w:r>
      <w:r w:rsidR="00BC2634" w:rsidRPr="00F34D0B">
        <w:rPr>
          <w:bCs w:val="0"/>
          <w:sz w:val="24"/>
          <w:szCs w:val="24"/>
        </w:rPr>
        <w:t xml:space="preserve">при этом предложенная Участником в Письме о подаче оферты </w:t>
      </w:r>
      <w:r w:rsidR="00BC2634" w:rsidRPr="00F34D0B">
        <w:rPr>
          <w:bCs w:val="0"/>
          <w:spacing w:val="-2"/>
          <w:sz w:val="24"/>
          <w:szCs w:val="24"/>
        </w:rPr>
        <w:t>(под</w:t>
      </w:r>
      <w:r w:rsidR="00BC2634" w:rsidRPr="00F34D0B">
        <w:rPr>
          <w:bCs w:val="0"/>
          <w:sz w:val="24"/>
          <w:szCs w:val="24"/>
        </w:rPr>
        <w:t xml:space="preserve">раздел </w:t>
      </w:r>
      <w:r w:rsidR="00341CCF" w:rsidRPr="00F34D0B">
        <w:rPr>
          <w:bCs w:val="0"/>
          <w:sz w:val="24"/>
          <w:szCs w:val="24"/>
        </w:rPr>
        <w:fldChar w:fldCharType="begin"/>
      </w:r>
      <w:r w:rsidR="00BC2634" w:rsidRPr="00F34D0B">
        <w:rPr>
          <w:bCs w:val="0"/>
          <w:sz w:val="24"/>
          <w:szCs w:val="24"/>
        </w:rPr>
        <w:instrText xml:space="preserve"> REF _Ref55336310 \r \h </w:instrText>
      </w:r>
      <w:r w:rsidR="00F34D0B">
        <w:rPr>
          <w:bCs w:val="0"/>
          <w:sz w:val="24"/>
          <w:szCs w:val="24"/>
        </w:rPr>
        <w:instrText xml:space="preserve"> \* MERGEFORMAT </w:instrText>
      </w:r>
      <w:r w:rsidR="00341CCF" w:rsidRPr="00F34D0B">
        <w:rPr>
          <w:bCs w:val="0"/>
          <w:sz w:val="24"/>
          <w:szCs w:val="24"/>
        </w:rPr>
      </w:r>
      <w:r w:rsidR="00341CCF" w:rsidRPr="00F34D0B">
        <w:rPr>
          <w:bCs w:val="0"/>
          <w:sz w:val="24"/>
          <w:szCs w:val="24"/>
        </w:rPr>
        <w:fldChar w:fldCharType="separate"/>
      </w:r>
      <w:r w:rsidR="00622B69" w:rsidRPr="00F34D0B">
        <w:rPr>
          <w:bCs w:val="0"/>
          <w:sz w:val="24"/>
          <w:szCs w:val="24"/>
        </w:rPr>
        <w:t>5.1</w:t>
      </w:r>
      <w:r w:rsidR="00341CCF" w:rsidRPr="00F34D0B">
        <w:rPr>
          <w:bCs w:val="0"/>
          <w:sz w:val="24"/>
          <w:szCs w:val="24"/>
        </w:rPr>
        <w:fldChar w:fldCharType="end"/>
      </w:r>
      <w:r w:rsidR="00BC2634" w:rsidRPr="00F34D0B">
        <w:rPr>
          <w:bCs w:val="0"/>
          <w:sz w:val="24"/>
          <w:szCs w:val="24"/>
          <w:lang w:eastAsia="ru-RU"/>
        </w:rPr>
        <w:t>)</w:t>
      </w:r>
      <w:r w:rsidR="00BC2634" w:rsidRPr="00F34D0B">
        <w:rPr>
          <w:bCs w:val="0"/>
          <w:sz w:val="24"/>
          <w:szCs w:val="24"/>
        </w:rPr>
        <w:t xml:space="preserve"> цена должна соответствовать цене, указанной Участником на «котировочной доске»</w:t>
      </w:r>
      <w:r w:rsidR="00BC2634" w:rsidRPr="00BB27D7">
        <w:rPr>
          <w:bCs w:val="0"/>
          <w:sz w:val="24"/>
          <w:szCs w:val="24"/>
        </w:rPr>
        <w:t xml:space="preserve"> ЭТП</w:t>
      </w:r>
      <w:r w:rsidR="00717F60" w:rsidRPr="00BC2634">
        <w:rPr>
          <w:bCs w:val="0"/>
          <w:i/>
          <w:sz w:val="24"/>
          <w:szCs w:val="24"/>
        </w:rPr>
        <w:t>.</w:t>
      </w:r>
      <w:bookmarkEnd w:id="309"/>
    </w:p>
    <w:p w:rsidR="00717F60" w:rsidRPr="00E71A48" w:rsidRDefault="00717F60" w:rsidP="00E71A48">
      <w:pPr>
        <w:pStyle w:val="3"/>
        <w:spacing w:line="264" w:lineRule="auto"/>
        <w:rPr>
          <w:szCs w:val="24"/>
        </w:rPr>
      </w:pPr>
      <w:bookmarkStart w:id="310" w:name="_Ref115077798"/>
      <w:bookmarkStart w:id="311" w:name="_Toc439323708"/>
      <w:bookmarkStart w:id="312" w:name="_Toc440357106"/>
      <w:bookmarkStart w:id="313" w:name="_Toc440359661"/>
      <w:bookmarkStart w:id="314" w:name="_Toc440632124"/>
      <w:bookmarkStart w:id="315" w:name="_Toc440875945"/>
      <w:bookmarkStart w:id="316"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0"/>
      <w:bookmarkEnd w:id="311"/>
      <w:bookmarkEnd w:id="312"/>
      <w:bookmarkEnd w:id="313"/>
      <w:bookmarkEnd w:id="314"/>
      <w:bookmarkEnd w:id="315"/>
      <w:bookmarkEnd w:id="316"/>
    </w:p>
    <w:bookmarkEnd w:id="302"/>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17" w:name="_Ref303683883"/>
      <w:bookmarkStart w:id="318" w:name="_Toc441130974"/>
      <w:r w:rsidRPr="00E71A48">
        <w:t xml:space="preserve">Изменение и отзыв </w:t>
      </w:r>
      <w:r w:rsidR="004B5EB3" w:rsidRPr="00E71A48">
        <w:t>Заявк</w:t>
      </w:r>
      <w:r w:rsidRPr="00E71A48">
        <w:t>и</w:t>
      </w:r>
      <w:bookmarkEnd w:id="317"/>
      <w:bookmarkEnd w:id="318"/>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19" w:name="_Ref305973250"/>
      <w:bookmarkStart w:id="320"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19"/>
      <w:bookmarkEnd w:id="320"/>
      <w:r w:rsidRPr="00E71A48">
        <w:t xml:space="preserve"> </w:t>
      </w:r>
    </w:p>
    <w:p w:rsidR="00717F60" w:rsidRPr="00E71A48" w:rsidRDefault="00717F60" w:rsidP="00E71A48">
      <w:pPr>
        <w:pStyle w:val="3"/>
        <w:spacing w:line="264" w:lineRule="auto"/>
        <w:rPr>
          <w:szCs w:val="24"/>
        </w:rPr>
      </w:pPr>
      <w:bookmarkStart w:id="321" w:name="_Toc439323711"/>
      <w:bookmarkStart w:id="322" w:name="_Toc440357109"/>
      <w:bookmarkStart w:id="323" w:name="_Toc440359664"/>
      <w:bookmarkStart w:id="324" w:name="_Toc440632127"/>
      <w:bookmarkStart w:id="325" w:name="_Toc440875948"/>
      <w:bookmarkStart w:id="326" w:name="_Toc441130976"/>
      <w:r w:rsidRPr="00E71A48">
        <w:rPr>
          <w:szCs w:val="24"/>
        </w:rPr>
        <w:t>Общие положения</w:t>
      </w:r>
      <w:bookmarkEnd w:id="321"/>
      <w:bookmarkEnd w:id="322"/>
      <w:bookmarkEnd w:id="323"/>
      <w:bookmarkEnd w:id="324"/>
      <w:bookmarkEnd w:id="325"/>
      <w:bookmarkEnd w:id="326"/>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27" w:name="_Ref93089454"/>
      <w:bookmarkStart w:id="328" w:name="_Toc439323712"/>
      <w:bookmarkStart w:id="329" w:name="_Toc440357110"/>
      <w:bookmarkStart w:id="330" w:name="_Toc440359665"/>
      <w:bookmarkStart w:id="331" w:name="_Toc440632128"/>
      <w:bookmarkStart w:id="332" w:name="_Toc440875949"/>
      <w:bookmarkStart w:id="333" w:name="_Toc441130977"/>
      <w:r w:rsidRPr="00E71A48">
        <w:rPr>
          <w:szCs w:val="24"/>
        </w:rPr>
        <w:t>Отборочная стадия</w:t>
      </w:r>
      <w:bookmarkEnd w:id="327"/>
      <w:bookmarkEnd w:id="328"/>
      <w:bookmarkEnd w:id="329"/>
      <w:bookmarkEnd w:id="330"/>
      <w:bookmarkEnd w:id="331"/>
      <w:bookmarkEnd w:id="332"/>
      <w:bookmarkEnd w:id="333"/>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4"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5"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4"/>
      <w:bookmarkEnd w:id="335"/>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6" w:name="_Ref303670674"/>
      <w:bookmarkStart w:id="337" w:name="_Toc439323713"/>
      <w:bookmarkStart w:id="338" w:name="_Toc440357111"/>
      <w:bookmarkStart w:id="339" w:name="_Toc440359666"/>
      <w:bookmarkStart w:id="340" w:name="_Toc440632129"/>
      <w:bookmarkStart w:id="341" w:name="_Toc440875950"/>
      <w:bookmarkStart w:id="342" w:name="_Toc441130978"/>
      <w:r w:rsidRPr="00E71A48">
        <w:rPr>
          <w:szCs w:val="24"/>
        </w:rPr>
        <w:t>Проведение переговоров</w:t>
      </w:r>
      <w:bookmarkEnd w:id="336"/>
      <w:bookmarkEnd w:id="337"/>
      <w:bookmarkEnd w:id="338"/>
      <w:bookmarkEnd w:id="339"/>
      <w:bookmarkEnd w:id="340"/>
      <w:bookmarkEnd w:id="341"/>
      <w:bookmarkEnd w:id="34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3" w:name="_Ref306138385"/>
      <w:bookmarkStart w:id="344" w:name="_Toc439323714"/>
      <w:bookmarkStart w:id="345" w:name="_Toc440357112"/>
      <w:bookmarkStart w:id="346" w:name="_Toc440359667"/>
      <w:bookmarkStart w:id="347" w:name="_Toc440632130"/>
      <w:bookmarkStart w:id="348" w:name="_Toc440875951"/>
      <w:bookmarkStart w:id="349" w:name="_Toc441130979"/>
      <w:r w:rsidRPr="00E71A48">
        <w:rPr>
          <w:szCs w:val="24"/>
        </w:rPr>
        <w:t>Оценочная стадия</w:t>
      </w:r>
      <w:bookmarkEnd w:id="343"/>
      <w:bookmarkEnd w:id="344"/>
      <w:bookmarkEnd w:id="345"/>
      <w:bookmarkEnd w:id="346"/>
      <w:bookmarkEnd w:id="347"/>
      <w:bookmarkEnd w:id="348"/>
      <w:bookmarkEnd w:id="349"/>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0" w:name="_Ref303250967"/>
      <w:bookmarkStart w:id="351" w:name="_Toc305697378"/>
      <w:bookmarkStart w:id="352" w:name="_Toc441130980"/>
      <w:bookmarkStart w:id="353" w:name="_Toc255985696"/>
      <w:r w:rsidRPr="00E71A48">
        <w:t>Аукционная процедура понижени</w:t>
      </w:r>
      <w:r w:rsidR="00E60F8E" w:rsidRPr="00E71A48">
        <w:t>я</w:t>
      </w:r>
      <w:r w:rsidRPr="00E71A48">
        <w:t xml:space="preserve"> цены (переторжка)</w:t>
      </w:r>
      <w:bookmarkEnd w:id="350"/>
      <w:bookmarkEnd w:id="351"/>
      <w:bookmarkEnd w:id="352"/>
      <w:r w:rsidRPr="00E71A48">
        <w:t xml:space="preserve"> </w:t>
      </w:r>
    </w:p>
    <w:bookmarkEnd w:id="353"/>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4"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4"/>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6" w:name="_Ref303681924"/>
      <w:bookmarkStart w:id="357" w:name="_Ref303683914"/>
      <w:bookmarkStart w:id="358" w:name="_Toc441130981"/>
      <w:r w:rsidRPr="00BC19F9">
        <w:t xml:space="preserve">Подведение итогов </w:t>
      </w:r>
      <w:r w:rsidR="00DF639D" w:rsidRPr="00BC19F9">
        <w:t>З</w:t>
      </w:r>
      <w:r w:rsidRPr="00BC19F9">
        <w:t>апроса предложений</w:t>
      </w:r>
      <w:bookmarkEnd w:id="356"/>
      <w:bookmarkEnd w:id="357"/>
      <w:bookmarkEnd w:id="358"/>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0" w:name="_Ref303251044"/>
      <w:bookmarkStart w:id="361" w:name="_Toc441130982"/>
      <w:bookmarkStart w:id="362" w:name="_Ref191386295"/>
      <w:r w:rsidRPr="00E71A48">
        <w:t xml:space="preserve">Признание запроса предложений </w:t>
      </w:r>
      <w:proofErr w:type="gramStart"/>
      <w:r w:rsidRPr="00E71A48">
        <w:t>несостоявшимся</w:t>
      </w:r>
      <w:bookmarkEnd w:id="360"/>
      <w:bookmarkEnd w:id="361"/>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5"/>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6" w:name="_Ref303683929"/>
      <w:bookmarkStart w:id="367"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2"/>
      <w:bookmarkEnd w:id="366"/>
      <w:bookmarkEnd w:id="367"/>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68" w:name="_Ref294695403"/>
      <w:bookmarkStart w:id="36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68"/>
      <w:bookmarkEnd w:id="369"/>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2" w:name="_Toc181693189"/>
      <w:bookmarkStart w:id="373" w:name="_Ref190680463"/>
      <w:bookmarkStart w:id="374" w:name="_Ref306140410"/>
      <w:bookmarkStart w:id="375" w:name="_Ref306142159"/>
      <w:bookmarkStart w:id="376" w:name="_Toc441130984"/>
      <w:bookmarkStart w:id="377" w:name="_Ref303102866"/>
      <w:bookmarkStart w:id="378" w:name="_Toc305835589"/>
      <w:bookmarkStart w:id="379" w:name="_Ref303683952"/>
      <w:bookmarkStart w:id="380" w:name="__RefNumPara__840_922829174"/>
      <w:bookmarkEnd w:id="371"/>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2"/>
      <w:bookmarkEnd w:id="373"/>
      <w:bookmarkEnd w:id="374"/>
      <w:bookmarkEnd w:id="375"/>
      <w:bookmarkEnd w:id="376"/>
      <w:r w:rsidRPr="00414CAF">
        <w:t xml:space="preserve"> </w:t>
      </w:r>
      <w:bookmarkEnd w:id="377"/>
      <w:bookmarkEnd w:id="378"/>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1" w:name="_Ref303694483"/>
      <w:bookmarkStart w:id="382" w:name="_Toc305835590"/>
      <w:bookmarkStart w:id="383" w:name="_Ref306140451"/>
      <w:bookmarkStart w:id="384" w:name="_Toc441130985"/>
      <w:r w:rsidRPr="00B42AE0">
        <w:t xml:space="preserve">Уведомление о результатах </w:t>
      </w:r>
      <w:bookmarkEnd w:id="381"/>
      <w:bookmarkEnd w:id="382"/>
      <w:r w:rsidRPr="00B42AE0">
        <w:t>запроса предложений</w:t>
      </w:r>
      <w:bookmarkEnd w:id="383"/>
      <w:bookmarkEnd w:id="384"/>
    </w:p>
    <w:bookmarkEnd w:id="379"/>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5" w:name="_Ref440270568"/>
      <w:bookmarkStart w:id="386" w:name="_Ref440274159"/>
      <w:bookmarkStart w:id="387" w:name="_Ref440292555"/>
      <w:bookmarkStart w:id="388" w:name="_Ref440292779"/>
      <w:bookmarkStart w:id="389" w:name="_Toc441130986"/>
      <w:r>
        <w:rPr>
          <w:szCs w:val="24"/>
        </w:rPr>
        <w:lastRenderedPageBreak/>
        <w:t>Техническая часть</w:t>
      </w:r>
      <w:bookmarkEnd w:id="385"/>
      <w:bookmarkEnd w:id="386"/>
      <w:bookmarkEnd w:id="387"/>
      <w:bookmarkEnd w:id="388"/>
      <w:bookmarkEnd w:id="389"/>
      <w:r w:rsidRPr="00E71A48">
        <w:rPr>
          <w:szCs w:val="24"/>
        </w:rPr>
        <w:t xml:space="preserve"> </w:t>
      </w:r>
    </w:p>
    <w:p w:rsidR="002B5044" w:rsidRPr="002A47D1" w:rsidRDefault="002B5044" w:rsidP="002A47D1">
      <w:pPr>
        <w:pStyle w:val="2"/>
        <w:ind w:left="1701" w:hanging="1134"/>
      </w:pPr>
      <w:bookmarkStart w:id="390" w:name="_Toc176064096"/>
      <w:bookmarkStart w:id="391" w:name="_Toc176338524"/>
      <w:bookmarkStart w:id="392" w:name="_Toc180399752"/>
      <w:bookmarkStart w:id="393" w:name="_Toc191205941"/>
      <w:bookmarkStart w:id="394" w:name="_Toc194315544"/>
      <w:bookmarkStart w:id="395" w:name="_Toc423421725"/>
      <w:bookmarkStart w:id="396" w:name="_Toc441130987"/>
      <w:r w:rsidRPr="002B5044">
        <w:t>Общие требования к условиям поставки продукции</w:t>
      </w:r>
      <w:bookmarkStart w:id="397" w:name="_Toc176064097"/>
      <w:bookmarkStart w:id="398" w:name="_Toc176338525"/>
      <w:bookmarkStart w:id="399" w:name="_Toc180399753"/>
      <w:bookmarkStart w:id="400" w:name="_Toc189457101"/>
      <w:bookmarkStart w:id="401" w:name="_Toc189461737"/>
      <w:bookmarkStart w:id="402" w:name="_Toc189462011"/>
      <w:bookmarkStart w:id="403" w:name="_Toc191273610"/>
      <w:bookmarkStart w:id="404" w:name="_Toc167189319"/>
      <w:bookmarkStart w:id="405" w:name="_Toc168725254"/>
      <w:bookmarkEnd w:id="390"/>
      <w:bookmarkEnd w:id="391"/>
      <w:bookmarkEnd w:id="392"/>
      <w:bookmarkEnd w:id="393"/>
      <w:bookmarkEnd w:id="394"/>
      <w:bookmarkEnd w:id="395"/>
      <w:bookmarkEnd w:id="396"/>
    </w:p>
    <w:p w:rsidR="002B5044" w:rsidRPr="002B5044" w:rsidRDefault="002B5044" w:rsidP="002B5044">
      <w:pPr>
        <w:pStyle w:val="3"/>
        <w:ind w:left="0" w:firstLine="851"/>
        <w:jc w:val="both"/>
        <w:rPr>
          <w:b w:val="0"/>
          <w:szCs w:val="24"/>
        </w:rPr>
      </w:pPr>
      <w:bookmarkStart w:id="406" w:name="_Toc439166308"/>
      <w:bookmarkStart w:id="407" w:name="_Toc439170656"/>
      <w:bookmarkStart w:id="408" w:name="_Toc439172758"/>
      <w:bookmarkStart w:id="409" w:name="_Toc439173202"/>
      <w:bookmarkStart w:id="410" w:name="_Toc439238196"/>
      <w:bookmarkStart w:id="411" w:name="_Toc439252748"/>
      <w:bookmarkStart w:id="412" w:name="_Toc439323606"/>
      <w:bookmarkStart w:id="413" w:name="_Toc439323722"/>
      <w:bookmarkStart w:id="414" w:name="_Toc440357120"/>
      <w:bookmarkStart w:id="415" w:name="_Toc440359675"/>
      <w:bookmarkStart w:id="416" w:name="_Toc440632139"/>
      <w:bookmarkStart w:id="417" w:name="_Toc440875960"/>
      <w:bookmarkStart w:id="418" w:name="_Toc441130988"/>
      <w:r w:rsidRPr="002B5044">
        <w:rPr>
          <w:b w:val="0"/>
          <w:szCs w:val="24"/>
        </w:rPr>
        <w:t>Продукция должна быть новой и ранее неиспользованной.</w:t>
      </w:r>
      <w:bookmarkEnd w:id="406"/>
      <w:bookmarkEnd w:id="407"/>
      <w:bookmarkEnd w:id="408"/>
      <w:bookmarkEnd w:id="409"/>
      <w:bookmarkEnd w:id="410"/>
      <w:bookmarkEnd w:id="411"/>
      <w:bookmarkEnd w:id="412"/>
      <w:bookmarkEnd w:id="413"/>
      <w:bookmarkEnd w:id="414"/>
      <w:bookmarkEnd w:id="415"/>
      <w:bookmarkEnd w:id="416"/>
      <w:bookmarkEnd w:id="417"/>
      <w:bookmarkEnd w:id="418"/>
    </w:p>
    <w:p w:rsidR="002B5044" w:rsidRPr="002B5044" w:rsidRDefault="002B5044" w:rsidP="002B5044">
      <w:pPr>
        <w:pStyle w:val="3"/>
        <w:ind w:left="0" w:firstLine="851"/>
        <w:jc w:val="both"/>
        <w:rPr>
          <w:b w:val="0"/>
          <w:szCs w:val="24"/>
        </w:rPr>
      </w:pPr>
      <w:bookmarkStart w:id="419" w:name="_Toc439166309"/>
      <w:bookmarkStart w:id="420" w:name="_Toc439170657"/>
      <w:bookmarkStart w:id="421" w:name="_Toc439172759"/>
      <w:bookmarkStart w:id="422" w:name="_Toc439173203"/>
      <w:bookmarkStart w:id="423" w:name="_Toc439238197"/>
      <w:bookmarkStart w:id="424" w:name="_Toc439252749"/>
      <w:bookmarkStart w:id="425" w:name="_Toc439323607"/>
      <w:bookmarkStart w:id="426" w:name="_Toc439323723"/>
      <w:bookmarkStart w:id="427" w:name="_Toc440357121"/>
      <w:bookmarkStart w:id="428" w:name="_Toc440359676"/>
      <w:bookmarkStart w:id="429" w:name="_Toc440632140"/>
      <w:bookmarkStart w:id="430" w:name="_Toc440875961"/>
      <w:bookmarkStart w:id="431" w:name="_Toc441130989"/>
      <w:r w:rsidRPr="002B5044">
        <w:rPr>
          <w:b w:val="0"/>
          <w:szCs w:val="24"/>
        </w:rPr>
        <w:t>Продукция должна соответствовать ГОСТ, ТУ и Технической политике ПАО «МРСК Центра».</w:t>
      </w:r>
      <w:bookmarkEnd w:id="419"/>
      <w:bookmarkEnd w:id="420"/>
      <w:bookmarkEnd w:id="421"/>
      <w:bookmarkEnd w:id="422"/>
      <w:bookmarkEnd w:id="423"/>
      <w:bookmarkEnd w:id="424"/>
      <w:bookmarkEnd w:id="425"/>
      <w:bookmarkEnd w:id="426"/>
      <w:bookmarkEnd w:id="427"/>
      <w:bookmarkEnd w:id="428"/>
      <w:bookmarkEnd w:id="429"/>
      <w:bookmarkEnd w:id="430"/>
      <w:bookmarkEnd w:id="431"/>
    </w:p>
    <w:p w:rsidR="002B5044" w:rsidRPr="00C12FA4" w:rsidRDefault="002B5044" w:rsidP="0021751A">
      <w:pPr>
        <w:pStyle w:val="2"/>
        <w:ind w:left="1701" w:hanging="1134"/>
      </w:pPr>
      <w:bookmarkStart w:id="432" w:name="_Toc423421726"/>
      <w:bookmarkStart w:id="433" w:name="_Toc441130990"/>
      <w:r w:rsidRPr="00C12FA4">
        <w:t>Перечень, объемы и характеристики закупаемой продукции</w:t>
      </w:r>
      <w:bookmarkEnd w:id="397"/>
      <w:bookmarkEnd w:id="398"/>
      <w:bookmarkEnd w:id="399"/>
      <w:bookmarkEnd w:id="400"/>
      <w:bookmarkEnd w:id="401"/>
      <w:bookmarkEnd w:id="402"/>
      <w:bookmarkEnd w:id="403"/>
      <w:bookmarkEnd w:id="432"/>
      <w:bookmarkEnd w:id="433"/>
    </w:p>
    <w:p w:rsidR="002B5044" w:rsidRPr="003803A7" w:rsidRDefault="002B5044" w:rsidP="002B5044">
      <w:pPr>
        <w:pStyle w:val="3"/>
        <w:ind w:left="0" w:firstLine="851"/>
        <w:jc w:val="both"/>
        <w:rPr>
          <w:b w:val="0"/>
          <w:szCs w:val="24"/>
        </w:rPr>
      </w:pPr>
      <w:bookmarkStart w:id="434" w:name="_Toc439166311"/>
      <w:bookmarkStart w:id="435" w:name="_Toc439170659"/>
      <w:bookmarkStart w:id="436" w:name="_Toc439172761"/>
      <w:bookmarkStart w:id="437" w:name="_Toc439173205"/>
      <w:bookmarkStart w:id="438" w:name="_Toc439238199"/>
      <w:bookmarkStart w:id="439" w:name="_Toc439252751"/>
      <w:bookmarkStart w:id="440" w:name="_Toc439323609"/>
      <w:bookmarkStart w:id="441" w:name="_Toc439323725"/>
      <w:bookmarkStart w:id="442" w:name="_Toc440357123"/>
      <w:bookmarkStart w:id="443" w:name="_Toc440359678"/>
      <w:bookmarkStart w:id="444" w:name="_Toc440632142"/>
      <w:bookmarkStart w:id="445" w:name="_Toc440875963"/>
      <w:bookmarkStart w:id="446"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E90144">
        <w:rPr>
          <w:b w:val="0"/>
          <w:szCs w:val="24"/>
        </w:rPr>
        <w:t xml:space="preserve"> </w:t>
      </w:r>
      <w:r w:rsidR="00A154B7">
        <w:rPr>
          <w:b w:val="0"/>
          <w:szCs w:val="24"/>
        </w:rPr>
        <w:t xml:space="preserve">(подраздел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4"/>
      <w:bookmarkEnd w:id="435"/>
      <w:bookmarkEnd w:id="436"/>
      <w:bookmarkEnd w:id="437"/>
      <w:bookmarkEnd w:id="438"/>
      <w:bookmarkEnd w:id="439"/>
      <w:bookmarkEnd w:id="440"/>
      <w:bookmarkEnd w:id="441"/>
      <w:bookmarkEnd w:id="442"/>
      <w:bookmarkEnd w:id="443"/>
      <w:bookmarkEnd w:id="444"/>
      <w:bookmarkEnd w:id="445"/>
      <w:bookmarkEnd w:id="446"/>
    </w:p>
    <w:p w:rsidR="002B5044" w:rsidRPr="003803A7" w:rsidRDefault="002B5044" w:rsidP="0021751A">
      <w:pPr>
        <w:pStyle w:val="2"/>
        <w:ind w:left="1701" w:hanging="1134"/>
      </w:pPr>
      <w:bookmarkStart w:id="447" w:name="_Ref194832984"/>
      <w:bookmarkStart w:id="448" w:name="_Ref197686508"/>
      <w:bookmarkStart w:id="449" w:name="_Toc423421727"/>
      <w:bookmarkStart w:id="450" w:name="_Toc441130992"/>
      <w:r w:rsidRPr="003803A7">
        <w:t>Требование к поставляемой продукции</w:t>
      </w:r>
      <w:bookmarkEnd w:id="447"/>
      <w:bookmarkEnd w:id="448"/>
      <w:bookmarkEnd w:id="449"/>
      <w:bookmarkEnd w:id="450"/>
    </w:p>
    <w:p w:rsidR="002B5044" w:rsidRPr="003803A7" w:rsidRDefault="0021751A" w:rsidP="002B5044">
      <w:pPr>
        <w:pStyle w:val="3"/>
        <w:ind w:left="0" w:firstLine="851"/>
        <w:jc w:val="both"/>
        <w:rPr>
          <w:b w:val="0"/>
          <w:szCs w:val="24"/>
        </w:rPr>
      </w:pPr>
      <w:bookmarkStart w:id="451" w:name="_Toc439166313"/>
      <w:bookmarkStart w:id="452" w:name="_Toc439170661"/>
      <w:bookmarkStart w:id="453" w:name="_Toc439172763"/>
      <w:bookmarkStart w:id="454" w:name="_Toc439173207"/>
      <w:bookmarkStart w:id="455" w:name="_Toc439238201"/>
      <w:bookmarkStart w:id="456" w:name="_Toc439252753"/>
      <w:bookmarkStart w:id="457" w:name="_Toc439323611"/>
      <w:bookmarkStart w:id="458" w:name="_Toc439323727"/>
      <w:bookmarkStart w:id="459" w:name="_Toc440357125"/>
      <w:bookmarkStart w:id="460" w:name="_Toc440359680"/>
      <w:bookmarkStart w:id="461" w:name="_Toc440632144"/>
      <w:bookmarkStart w:id="462" w:name="_Toc440875965"/>
      <w:bookmarkStart w:id="463" w:name="_Toc441130993"/>
      <w:bookmarkStart w:id="464" w:name="_Ref194833053"/>
      <w:bookmarkStart w:id="465" w:name="_Ref223496951"/>
      <w:bookmarkStart w:id="466"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1"/>
      <w:bookmarkEnd w:id="452"/>
      <w:bookmarkEnd w:id="453"/>
      <w:bookmarkEnd w:id="454"/>
      <w:bookmarkEnd w:id="455"/>
      <w:bookmarkEnd w:id="456"/>
      <w:bookmarkEnd w:id="457"/>
      <w:bookmarkEnd w:id="458"/>
      <w:bookmarkEnd w:id="459"/>
      <w:bookmarkEnd w:id="460"/>
      <w:bookmarkEnd w:id="461"/>
      <w:bookmarkEnd w:id="462"/>
      <w:bookmarkEnd w:id="463"/>
    </w:p>
    <w:p w:rsidR="002B5044" w:rsidRPr="003776BB" w:rsidRDefault="002B5044" w:rsidP="002B5044">
      <w:pPr>
        <w:pStyle w:val="3"/>
        <w:ind w:left="0" w:firstLine="851"/>
        <w:jc w:val="both"/>
        <w:rPr>
          <w:b w:val="0"/>
          <w:szCs w:val="24"/>
        </w:rPr>
      </w:pPr>
      <w:bookmarkStart w:id="467" w:name="_Toc439166314"/>
      <w:bookmarkStart w:id="468" w:name="_Toc439170662"/>
      <w:bookmarkStart w:id="469" w:name="_Toc439172764"/>
      <w:bookmarkStart w:id="470" w:name="_Toc439173208"/>
      <w:bookmarkStart w:id="471" w:name="_Toc439238202"/>
      <w:bookmarkStart w:id="472" w:name="_Toc439252754"/>
      <w:bookmarkStart w:id="473" w:name="_Toc439323612"/>
      <w:bookmarkStart w:id="474" w:name="_Toc439323728"/>
      <w:bookmarkStart w:id="475" w:name="_Toc440357126"/>
      <w:bookmarkStart w:id="476" w:name="_Toc440359681"/>
      <w:bookmarkStart w:id="477" w:name="_Toc440632145"/>
      <w:bookmarkStart w:id="478" w:name="_Toc440875966"/>
      <w:bookmarkStart w:id="479"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7"/>
      <w:bookmarkEnd w:id="468"/>
      <w:bookmarkEnd w:id="469"/>
      <w:bookmarkEnd w:id="470"/>
      <w:bookmarkEnd w:id="471"/>
      <w:bookmarkEnd w:id="472"/>
      <w:bookmarkEnd w:id="473"/>
      <w:bookmarkEnd w:id="474"/>
      <w:bookmarkEnd w:id="475"/>
      <w:bookmarkEnd w:id="476"/>
      <w:bookmarkEnd w:id="477"/>
      <w:bookmarkEnd w:id="478"/>
      <w:bookmarkEnd w:id="479"/>
    </w:p>
    <w:p w:rsidR="002B5044" w:rsidRPr="002B5044" w:rsidRDefault="002B5044" w:rsidP="0021751A">
      <w:pPr>
        <w:pStyle w:val="2"/>
        <w:ind w:left="1701" w:hanging="1134"/>
      </w:pPr>
      <w:bookmarkStart w:id="480" w:name="_Ref247513861"/>
      <w:bookmarkStart w:id="481" w:name="_Toc423421728"/>
      <w:bookmarkStart w:id="482" w:name="_Toc441130995"/>
      <w:r w:rsidRPr="002B5044">
        <w:t xml:space="preserve">Требование к </w:t>
      </w:r>
      <w:r w:rsidR="0021751A">
        <w:t>Участник</w:t>
      </w:r>
      <w:r w:rsidRPr="002B5044">
        <w:t>у</w:t>
      </w:r>
      <w:bookmarkEnd w:id="464"/>
      <w:bookmarkEnd w:id="465"/>
      <w:bookmarkEnd w:id="466"/>
      <w:r w:rsidRPr="002B5044">
        <w:t>.</w:t>
      </w:r>
      <w:bookmarkEnd w:id="480"/>
      <w:bookmarkEnd w:id="481"/>
      <w:bookmarkEnd w:id="482"/>
    </w:p>
    <w:p w:rsidR="002B5044" w:rsidRPr="002B5044" w:rsidRDefault="002B5044" w:rsidP="002B5044">
      <w:pPr>
        <w:pStyle w:val="3"/>
        <w:ind w:left="0" w:firstLine="851"/>
        <w:jc w:val="both"/>
        <w:rPr>
          <w:b w:val="0"/>
          <w:szCs w:val="24"/>
        </w:rPr>
      </w:pPr>
      <w:bookmarkStart w:id="483" w:name="_Toc439166317"/>
      <w:bookmarkStart w:id="484" w:name="_Toc439170665"/>
      <w:bookmarkStart w:id="485" w:name="_Toc439172767"/>
      <w:bookmarkStart w:id="486" w:name="_Toc439173211"/>
      <w:bookmarkStart w:id="487" w:name="_Toc439238205"/>
      <w:bookmarkStart w:id="488" w:name="_Toc439252756"/>
      <w:bookmarkStart w:id="489" w:name="_Toc439323614"/>
      <w:bookmarkStart w:id="490" w:name="_Toc439323730"/>
      <w:bookmarkStart w:id="491" w:name="_Ref440292618"/>
      <w:bookmarkStart w:id="492" w:name="_Toc440357128"/>
      <w:bookmarkStart w:id="493" w:name="_Toc440359683"/>
      <w:bookmarkStart w:id="494" w:name="_Toc440632147"/>
      <w:bookmarkStart w:id="495" w:name="_Toc440875968"/>
      <w:bookmarkStart w:id="496"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2B5044" w:rsidRDefault="002B5044" w:rsidP="002B5044">
      <w:pPr>
        <w:pStyle w:val="3"/>
        <w:ind w:left="0" w:firstLine="851"/>
        <w:jc w:val="both"/>
        <w:rPr>
          <w:b w:val="0"/>
          <w:szCs w:val="24"/>
        </w:rPr>
      </w:pPr>
      <w:bookmarkStart w:id="497" w:name="_Toc439166318"/>
      <w:bookmarkStart w:id="498" w:name="_Toc439170666"/>
      <w:bookmarkStart w:id="499" w:name="_Toc439172768"/>
      <w:bookmarkStart w:id="500" w:name="_Toc439173212"/>
      <w:bookmarkStart w:id="501" w:name="_Toc439238206"/>
      <w:bookmarkStart w:id="502" w:name="_Toc439252757"/>
      <w:bookmarkStart w:id="503" w:name="_Toc439323615"/>
      <w:bookmarkStart w:id="504" w:name="_Toc439323731"/>
      <w:bookmarkStart w:id="505" w:name="_Toc440357129"/>
      <w:bookmarkStart w:id="506" w:name="_Toc440359684"/>
      <w:bookmarkStart w:id="507" w:name="_Toc440632148"/>
      <w:bookmarkStart w:id="508" w:name="_Toc440875969"/>
      <w:bookmarkStart w:id="509"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7"/>
      <w:bookmarkEnd w:id="498"/>
      <w:bookmarkEnd w:id="499"/>
      <w:bookmarkEnd w:id="500"/>
      <w:bookmarkEnd w:id="501"/>
      <w:bookmarkEnd w:id="502"/>
      <w:bookmarkEnd w:id="503"/>
      <w:bookmarkEnd w:id="504"/>
      <w:bookmarkEnd w:id="505"/>
      <w:bookmarkEnd w:id="506"/>
      <w:bookmarkEnd w:id="507"/>
      <w:bookmarkEnd w:id="508"/>
      <w:bookmarkEnd w:id="509"/>
    </w:p>
    <w:bookmarkEnd w:id="404"/>
    <w:bookmarkEnd w:id="40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0" w:name="_Ref440270602"/>
      <w:bookmarkStart w:id="511" w:name="_Toc441130998"/>
      <w:bookmarkEnd w:id="5"/>
      <w:bookmarkEnd w:id="380"/>
      <w:r w:rsidRPr="00E71A48">
        <w:rPr>
          <w:szCs w:val="24"/>
        </w:rPr>
        <w:lastRenderedPageBreak/>
        <w:t>Образцы основных форм документов, включаемых в Заявку</w:t>
      </w:r>
      <w:bookmarkEnd w:id="510"/>
      <w:bookmarkEnd w:id="511"/>
      <w:r w:rsidRPr="00E71A48">
        <w:rPr>
          <w:szCs w:val="24"/>
        </w:rPr>
        <w:t xml:space="preserve"> </w:t>
      </w:r>
    </w:p>
    <w:p w:rsidR="004F4D80" w:rsidRPr="00F647F7" w:rsidRDefault="004F4D80" w:rsidP="004F4D80">
      <w:pPr>
        <w:pStyle w:val="2"/>
      </w:pPr>
      <w:bookmarkStart w:id="512" w:name="_Ref55336310"/>
      <w:bookmarkStart w:id="513" w:name="_Toc57314672"/>
      <w:bookmarkStart w:id="514" w:name="_Toc69728986"/>
      <w:bookmarkStart w:id="515" w:name="_Toc98253919"/>
      <w:bookmarkStart w:id="516" w:name="_Toc165173847"/>
      <w:bookmarkStart w:id="517" w:name="_Toc423423667"/>
      <w:bookmarkStart w:id="518" w:name="_Toc441130999"/>
      <w:r w:rsidRPr="00F647F7">
        <w:t xml:space="preserve">Письмо о подаче оферты </w:t>
      </w:r>
      <w:bookmarkStart w:id="519" w:name="_Ref22846535"/>
      <w:r w:rsidRPr="00F647F7">
        <w:t>(</w:t>
      </w:r>
      <w:bookmarkEnd w:id="519"/>
      <w:r w:rsidRPr="00F647F7">
        <w:t xml:space="preserve">форма </w:t>
      </w:r>
      <w:r w:rsidRPr="00F647F7">
        <w:rPr>
          <w:noProof/>
        </w:rPr>
        <w:t>1</w:t>
      </w:r>
      <w:r w:rsidRPr="00F647F7">
        <w:t>)</w:t>
      </w:r>
      <w:bookmarkEnd w:id="512"/>
      <w:bookmarkEnd w:id="513"/>
      <w:bookmarkEnd w:id="514"/>
      <w:bookmarkEnd w:id="515"/>
      <w:bookmarkEnd w:id="516"/>
      <w:bookmarkEnd w:id="517"/>
      <w:bookmarkEnd w:id="518"/>
    </w:p>
    <w:p w:rsidR="004F4D80" w:rsidRPr="00C236C0" w:rsidRDefault="004F4D80" w:rsidP="004F4D80">
      <w:pPr>
        <w:pStyle w:val="3"/>
        <w:rPr>
          <w:szCs w:val="24"/>
        </w:rPr>
      </w:pPr>
      <w:bookmarkStart w:id="520" w:name="_Toc98253920"/>
      <w:bookmarkStart w:id="521" w:name="_Toc157248174"/>
      <w:bookmarkStart w:id="522" w:name="_Toc157496543"/>
      <w:bookmarkStart w:id="523" w:name="_Toc158206082"/>
      <w:bookmarkStart w:id="524" w:name="_Toc164057767"/>
      <w:bookmarkStart w:id="525" w:name="_Toc164137117"/>
      <w:bookmarkStart w:id="526" w:name="_Toc164161277"/>
      <w:bookmarkStart w:id="527" w:name="_Toc165173848"/>
      <w:bookmarkStart w:id="528" w:name="_Toc439170673"/>
      <w:bookmarkStart w:id="529" w:name="_Toc439172775"/>
      <w:bookmarkStart w:id="530" w:name="_Toc439173219"/>
      <w:bookmarkStart w:id="531" w:name="_Toc439238213"/>
      <w:bookmarkStart w:id="532" w:name="_Toc440357133"/>
      <w:bookmarkStart w:id="533" w:name="_Toc440359688"/>
      <w:bookmarkStart w:id="534" w:name="_Toc441131000"/>
      <w:r w:rsidRPr="00C236C0">
        <w:rPr>
          <w:szCs w:val="24"/>
        </w:rPr>
        <w:t>Форма письма о подаче оферты</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w:t>
            </w:r>
            <w:r w:rsidR="00E90144">
              <w:t>.РФ</w:t>
            </w:r>
            <w:proofErr w:type="spellEnd"/>
            <w:r w:rsidR="00E90144">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6" w:name="_Toc98253921"/>
      <w:bookmarkStart w:id="537" w:name="_Toc157248175"/>
      <w:bookmarkStart w:id="538" w:name="_Toc157496544"/>
      <w:bookmarkStart w:id="539" w:name="_Toc158206083"/>
      <w:bookmarkStart w:id="540" w:name="_Toc164057768"/>
      <w:bookmarkStart w:id="541" w:name="_Toc164137118"/>
      <w:bookmarkStart w:id="542" w:name="_Toc164161278"/>
      <w:bookmarkStart w:id="543" w:name="_Toc165173849"/>
      <w:r>
        <w:rPr>
          <w:b/>
          <w:szCs w:val="24"/>
        </w:rPr>
        <w:br w:type="page"/>
      </w:r>
    </w:p>
    <w:p w:rsidR="004F4D80" w:rsidRPr="00C236C0" w:rsidRDefault="004F4D80" w:rsidP="004F4D80">
      <w:pPr>
        <w:pStyle w:val="3"/>
        <w:rPr>
          <w:szCs w:val="24"/>
        </w:rPr>
      </w:pPr>
      <w:bookmarkStart w:id="544" w:name="_Toc439170674"/>
      <w:bookmarkStart w:id="545" w:name="_Toc439172776"/>
      <w:bookmarkStart w:id="546" w:name="_Toc439173220"/>
      <w:bookmarkStart w:id="547" w:name="_Toc439238214"/>
      <w:bookmarkStart w:id="548" w:name="_Toc439252762"/>
      <w:bookmarkStart w:id="549" w:name="_Toc439323736"/>
      <w:bookmarkStart w:id="550" w:name="_Toc440357134"/>
      <w:bookmarkStart w:id="551" w:name="_Toc440359689"/>
      <w:bookmarkStart w:id="552" w:name="_Toc440632153"/>
      <w:bookmarkStart w:id="553" w:name="_Toc440875973"/>
      <w:bookmarkStart w:id="554" w:name="_Toc441131001"/>
      <w:r w:rsidRPr="00C236C0">
        <w:rPr>
          <w:szCs w:val="24"/>
        </w:rPr>
        <w:lastRenderedPageBreak/>
        <w:t>Инструкции по заполнению</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5" w:name="_Ref55335821"/>
      <w:bookmarkStart w:id="556" w:name="_Ref55336345"/>
      <w:bookmarkStart w:id="557" w:name="_Toc57314674"/>
      <w:bookmarkStart w:id="558" w:name="_Toc69728988"/>
      <w:bookmarkStart w:id="559" w:name="_Toc98253922"/>
      <w:bookmarkStart w:id="560" w:name="_Toc165173850"/>
      <w:r>
        <w:br w:type="page"/>
      </w:r>
    </w:p>
    <w:p w:rsidR="00920CB0" w:rsidRDefault="00920CB0" w:rsidP="00920CB0">
      <w:pPr>
        <w:pStyle w:val="3"/>
        <w:rPr>
          <w:szCs w:val="24"/>
        </w:rPr>
      </w:pPr>
      <w:bookmarkStart w:id="561" w:name="_Ref440271964"/>
      <w:bookmarkStart w:id="562" w:name="_Toc440357135"/>
      <w:bookmarkStart w:id="563" w:name="_Toc440359690"/>
      <w:bookmarkStart w:id="564" w:name="_Toc441131002"/>
      <w:r>
        <w:rPr>
          <w:szCs w:val="24"/>
        </w:rPr>
        <w:lastRenderedPageBreak/>
        <w:t>Антикоррупционные обязательства (Форма 1.1).</w:t>
      </w:r>
      <w:bookmarkEnd w:id="561"/>
      <w:bookmarkEnd w:id="562"/>
      <w:bookmarkEnd w:id="563"/>
      <w:bookmarkEnd w:id="564"/>
    </w:p>
    <w:p w:rsidR="00920CB0" w:rsidRPr="00920CB0" w:rsidRDefault="00920CB0" w:rsidP="00BC19F9">
      <w:pPr>
        <w:pStyle w:val="3"/>
        <w:numPr>
          <w:ilvl w:val="3"/>
          <w:numId w:val="76"/>
        </w:numPr>
        <w:rPr>
          <w:b w:val="0"/>
          <w:szCs w:val="24"/>
        </w:rPr>
      </w:pPr>
      <w:bookmarkStart w:id="565" w:name="_Toc439238216"/>
      <w:bookmarkStart w:id="566" w:name="_Toc439252764"/>
      <w:bookmarkStart w:id="567" w:name="_Toc439323738"/>
      <w:bookmarkStart w:id="568" w:name="_Toc440357136"/>
      <w:bookmarkStart w:id="569" w:name="_Toc440359691"/>
      <w:bookmarkStart w:id="570" w:name="_Toc440632155"/>
      <w:bookmarkStart w:id="571" w:name="_Toc440875975"/>
      <w:bookmarkStart w:id="572" w:name="_Toc441131003"/>
      <w:r w:rsidRPr="00920CB0">
        <w:rPr>
          <w:b w:val="0"/>
          <w:szCs w:val="24"/>
        </w:rPr>
        <w:t xml:space="preserve">Форма </w:t>
      </w:r>
      <w:r>
        <w:rPr>
          <w:b w:val="0"/>
          <w:szCs w:val="24"/>
        </w:rPr>
        <w:t>Антикоррупционных обязательств</w:t>
      </w:r>
      <w:bookmarkEnd w:id="565"/>
      <w:bookmarkEnd w:id="566"/>
      <w:bookmarkEnd w:id="567"/>
      <w:bookmarkEnd w:id="568"/>
      <w:bookmarkEnd w:id="569"/>
      <w:bookmarkEnd w:id="570"/>
      <w:bookmarkEnd w:id="571"/>
      <w:bookmarkEnd w:id="5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E90144" w:rsidP="00920CB0">
      <w:r>
        <w:rPr>
          <w:i/>
        </w:rPr>
        <w:t>В ПАО «МРСК Центра</w:t>
      </w:r>
      <w:r w:rsidR="00920CB0" w:rsidRPr="00160223">
        <w:rPr>
          <w:i/>
        </w:rPr>
        <w:t xml:space="preserve">» действует система </w:t>
      </w:r>
      <w:r w:rsidR="00920CB0" w:rsidRPr="00160223">
        <w:rPr>
          <w:bCs w:val="0"/>
          <w:i/>
          <w:iCs/>
        </w:rPr>
        <w:t>предупреждения и профилактики коррупции.</w:t>
      </w:r>
      <w:r w:rsidR="00920CB0" w:rsidRPr="00160223">
        <w:rPr>
          <w:i/>
        </w:rPr>
        <w:t xml:space="preserve"> </w:t>
      </w:r>
      <w:r w:rsidR="00920CB0" w:rsidRPr="00160223">
        <w:rPr>
          <w:i/>
          <w:color w:val="2F2C2D"/>
          <w:shd w:val="clear" w:color="auto" w:fill="FFFFFF"/>
        </w:rPr>
        <w:t>Информацию о возможны</w:t>
      </w:r>
      <w:r>
        <w:rPr>
          <w:i/>
          <w:color w:val="2F2C2D"/>
          <w:shd w:val="clear" w:color="auto" w:fill="FFFFFF"/>
        </w:rPr>
        <w:t>х фактах коррупции в ПАО «МРСК Центра</w:t>
      </w:r>
      <w:r w:rsidR="00920CB0" w:rsidRPr="00160223">
        <w:rPr>
          <w:i/>
          <w:color w:val="2F2C2D"/>
          <w:shd w:val="clear" w:color="auto" w:fill="FFFFFF"/>
        </w:rPr>
        <w:t>», а также дочерних зависимых обществах и их филиалах можно сообщить, заполнив </w:t>
      </w:r>
      <w:hyperlink r:id="rId36" w:history="1">
        <w:r w:rsidR="00920CB0" w:rsidRPr="00160223">
          <w:rPr>
            <w:i/>
            <w:color w:val="262626"/>
            <w:u w:val="single"/>
            <w:shd w:val="clear" w:color="auto" w:fill="FFFFFF"/>
          </w:rPr>
          <w:t>форму обратной связи</w:t>
        </w:r>
      </w:hyperlink>
      <w:r w:rsidR="00920CB0" w:rsidRPr="00160223">
        <w:rPr>
          <w:i/>
        </w:rPr>
        <w:t xml:space="preserve"> на </w:t>
      </w:r>
      <w:proofErr w:type="gramStart"/>
      <w:r w:rsidR="00920CB0" w:rsidRPr="00160223">
        <w:rPr>
          <w:i/>
        </w:rPr>
        <w:t>корпоративном</w:t>
      </w:r>
      <w:proofErr w:type="gramEnd"/>
      <w:r w:rsidR="00920CB0" w:rsidRPr="00160223">
        <w:rPr>
          <w:i/>
        </w:rPr>
        <w:t xml:space="preserve"> веб-сайте</w:t>
      </w:r>
      <w:r w:rsidR="00920CB0" w:rsidRPr="00160223">
        <w:rPr>
          <w:i/>
          <w:color w:val="2F2C2D"/>
          <w:shd w:val="clear" w:color="auto" w:fill="FFFFFF"/>
        </w:rPr>
        <w:t xml:space="preserve">, позвонив по телефону «Горячей линии» </w:t>
      </w:r>
      <w:r>
        <w:rPr>
          <w:bCs w:val="0"/>
          <w:i/>
          <w:color w:val="2F2C2D"/>
          <w:shd w:val="clear" w:color="auto" w:fill="FFFFFF"/>
        </w:rPr>
        <w:t>(495</w:t>
      </w:r>
      <w:r w:rsidR="00920CB0" w:rsidRPr="00160223">
        <w:rPr>
          <w:bCs w:val="0"/>
          <w:i/>
          <w:color w:val="2F2C2D"/>
          <w:shd w:val="clear" w:color="auto" w:fill="FFFFFF"/>
        </w:rPr>
        <w:t>)</w:t>
      </w:r>
      <w:r>
        <w:rPr>
          <w:bCs w:val="0"/>
          <w:i/>
          <w:color w:val="2F2C2D"/>
          <w:shd w:val="clear" w:color="auto" w:fill="FFFFFF"/>
        </w:rPr>
        <w:t xml:space="preserve"> </w:t>
      </w:r>
      <w:r w:rsidR="00522C98">
        <w:rPr>
          <w:bCs w:val="0"/>
          <w:i/>
          <w:color w:val="2F2C2D"/>
          <w:shd w:val="clear" w:color="auto" w:fill="FFFFFF"/>
        </w:rPr>
        <w:t>747-9299</w:t>
      </w:r>
      <w:r w:rsidR="00920CB0" w:rsidRPr="00160223">
        <w:rPr>
          <w:i/>
          <w:color w:val="2F2C2D"/>
          <w:shd w:val="clear" w:color="auto" w:fill="FFFFFF"/>
        </w:rPr>
        <w:t xml:space="preserve">, или направив </w:t>
      </w:r>
      <w:r w:rsidR="00522C98">
        <w:rPr>
          <w:i/>
          <w:color w:val="2F2C2D"/>
          <w:shd w:val="clear" w:color="auto" w:fill="FFFFFF"/>
        </w:rPr>
        <w:t>письменное обращение по адресу: 127018, РФ, г. Москва, 2-я Ямская ул., д.4</w:t>
      </w:r>
      <w:r w:rsidR="00920CB0"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3" w:name="_Toc423423668"/>
      <w:bookmarkStart w:id="574" w:name="_Ref440271072"/>
      <w:bookmarkStart w:id="575" w:name="_Ref440273986"/>
      <w:bookmarkStart w:id="576" w:name="_Ref440274337"/>
      <w:bookmarkStart w:id="577" w:name="_Ref440274913"/>
      <w:bookmarkStart w:id="578" w:name="_Ref440284918"/>
      <w:bookmarkStart w:id="579"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5"/>
      <w:bookmarkEnd w:id="556"/>
      <w:bookmarkEnd w:id="557"/>
      <w:bookmarkEnd w:id="558"/>
      <w:bookmarkEnd w:id="559"/>
      <w:bookmarkEnd w:id="560"/>
      <w:bookmarkEnd w:id="573"/>
      <w:bookmarkEnd w:id="574"/>
      <w:bookmarkEnd w:id="575"/>
      <w:bookmarkEnd w:id="576"/>
      <w:bookmarkEnd w:id="577"/>
      <w:bookmarkEnd w:id="578"/>
      <w:bookmarkEnd w:id="579"/>
    </w:p>
    <w:p w:rsidR="004F4D80" w:rsidRPr="00C236C0" w:rsidRDefault="004F4D80" w:rsidP="004F4D80">
      <w:pPr>
        <w:pStyle w:val="3"/>
        <w:rPr>
          <w:szCs w:val="24"/>
        </w:rPr>
      </w:pPr>
      <w:bookmarkStart w:id="580" w:name="_Toc98253923"/>
      <w:bookmarkStart w:id="581" w:name="_Toc157248177"/>
      <w:bookmarkStart w:id="582" w:name="_Toc157496546"/>
      <w:bookmarkStart w:id="583" w:name="_Toc158206085"/>
      <w:bookmarkStart w:id="584" w:name="_Toc164057770"/>
      <w:bookmarkStart w:id="585" w:name="_Toc164137120"/>
      <w:bookmarkStart w:id="586" w:name="_Toc164161280"/>
      <w:bookmarkStart w:id="587" w:name="_Toc165173851"/>
      <w:bookmarkStart w:id="588" w:name="_Ref264038986"/>
      <w:bookmarkStart w:id="589" w:name="_Ref264359294"/>
      <w:bookmarkStart w:id="590" w:name="_Toc439170676"/>
      <w:bookmarkStart w:id="591" w:name="_Toc439172778"/>
      <w:bookmarkStart w:id="592" w:name="_Toc439173222"/>
      <w:bookmarkStart w:id="593" w:name="_Toc439238218"/>
      <w:bookmarkStart w:id="594" w:name="_Toc439252766"/>
      <w:bookmarkStart w:id="595" w:name="_Toc439323740"/>
      <w:bookmarkStart w:id="596" w:name="_Toc440357138"/>
      <w:bookmarkStart w:id="597" w:name="_Toc440359693"/>
      <w:bookmarkStart w:id="598" w:name="_Toc440632157"/>
      <w:bookmarkStart w:id="599" w:name="_Toc440875977"/>
      <w:bookmarkStart w:id="600" w:name="_Toc441131005"/>
      <w:r w:rsidRPr="00C236C0">
        <w:rPr>
          <w:szCs w:val="24"/>
        </w:rPr>
        <w:t xml:space="preserve">Форма </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00492C8B">
        <w:rPr>
          <w:szCs w:val="24"/>
        </w:rPr>
        <w:t>Сводной таблицы стоимости</w:t>
      </w:r>
      <w:bookmarkEnd w:id="594"/>
      <w:bookmarkEnd w:id="595"/>
      <w:bookmarkEnd w:id="596"/>
      <w:bookmarkEnd w:id="597"/>
      <w:bookmarkEnd w:id="598"/>
      <w:bookmarkEnd w:id="599"/>
      <w:r w:rsidR="00F04258" w:rsidRPr="00F04258">
        <w:rPr>
          <w:bCs w:val="0"/>
          <w:szCs w:val="24"/>
        </w:rPr>
        <w:t xml:space="preserve"> </w:t>
      </w:r>
      <w:r w:rsidR="00F04258" w:rsidRPr="009A70A4">
        <w:rPr>
          <w:bCs w:val="0"/>
          <w:szCs w:val="24"/>
        </w:rPr>
        <w:t>поставок</w:t>
      </w:r>
      <w:bookmarkEnd w:id="6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522C98"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522C98" w:rsidRPr="00027E2F" w:rsidRDefault="00522C98" w:rsidP="00E97CC8">
            <w:pPr>
              <w:spacing w:line="240" w:lineRule="auto"/>
              <w:ind w:firstLine="0"/>
              <w:jc w:val="left"/>
              <w:rPr>
                <w:sz w:val="18"/>
                <w:szCs w:val="18"/>
              </w:rPr>
            </w:pPr>
            <w:r w:rsidRPr="00B50B01">
              <w:rPr>
                <w:b/>
                <w:bCs w:val="0"/>
                <w:color w:val="000000"/>
                <w:sz w:val="18"/>
                <w:szCs w:val="18"/>
              </w:rPr>
              <w:t>Стоимость продукции ИТОГО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522C98" w:rsidRPr="00027E2F" w:rsidRDefault="00522C98"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522C98" w:rsidRPr="00027E2F" w:rsidRDefault="00522C98"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522C98" w:rsidRDefault="004F4D80" w:rsidP="00522C98">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w:t>
      </w:r>
      <w:r w:rsidR="00522C98">
        <w:rPr>
          <w:sz w:val="24"/>
          <w:szCs w:val="24"/>
        </w:rPr>
        <w:t>бованиями Технического задания.</w:t>
      </w:r>
      <w:proofErr w:type="gramEnd"/>
    </w:p>
    <w:p w:rsidR="00522C98" w:rsidRPr="00522C98" w:rsidRDefault="00522C98" w:rsidP="00522C98">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1" w:name="_Toc176765534"/>
      <w:bookmarkStart w:id="602" w:name="_Toc198979983"/>
      <w:bookmarkStart w:id="603" w:name="_Toc217466315"/>
      <w:bookmarkStart w:id="604" w:name="_Toc217702856"/>
      <w:bookmarkStart w:id="605" w:name="_Toc233601974"/>
      <w:bookmarkStart w:id="606" w:name="_Toc263343460"/>
      <w:r w:rsidRPr="00F647F7">
        <w:rPr>
          <w:b w:val="0"/>
          <w:szCs w:val="24"/>
        </w:rPr>
        <w:br w:type="page"/>
      </w:r>
      <w:bookmarkStart w:id="607" w:name="_Toc439170677"/>
      <w:bookmarkStart w:id="608" w:name="_Toc439172779"/>
      <w:bookmarkStart w:id="609" w:name="_Toc439173223"/>
      <w:bookmarkStart w:id="610" w:name="_Toc439238219"/>
      <w:bookmarkStart w:id="611" w:name="_Toc439252767"/>
      <w:bookmarkStart w:id="612" w:name="_Toc439323741"/>
      <w:bookmarkStart w:id="613" w:name="_Toc440357139"/>
      <w:bookmarkStart w:id="614" w:name="_Toc440359694"/>
      <w:bookmarkStart w:id="615" w:name="_Toc440632158"/>
      <w:bookmarkStart w:id="616" w:name="_Toc440875978"/>
      <w:bookmarkStart w:id="617" w:name="_Toc441131006"/>
      <w:r w:rsidRPr="00C236C0">
        <w:rPr>
          <w:szCs w:val="24"/>
        </w:rPr>
        <w:lastRenderedPageBreak/>
        <w:t>Инструкции по заполнению</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86826666"/>
      <w:bookmarkStart w:id="619" w:name="_Toc90385112"/>
      <w:bookmarkStart w:id="620" w:name="_Toc98253925"/>
      <w:bookmarkStart w:id="621" w:name="_Toc165173853"/>
      <w:bookmarkStart w:id="622" w:name="_Toc423423669"/>
      <w:bookmarkStart w:id="623"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8"/>
      <w:bookmarkEnd w:id="619"/>
      <w:bookmarkEnd w:id="620"/>
      <w:bookmarkEnd w:id="621"/>
      <w:bookmarkEnd w:id="622"/>
      <w:bookmarkEnd w:id="623"/>
    </w:p>
    <w:p w:rsidR="004F4D80" w:rsidRPr="00C236C0" w:rsidRDefault="004F4D80" w:rsidP="004F4D80">
      <w:pPr>
        <w:pStyle w:val="3"/>
        <w:rPr>
          <w:szCs w:val="24"/>
        </w:rPr>
      </w:pPr>
      <w:bookmarkStart w:id="624" w:name="_Toc90385113"/>
      <w:bookmarkStart w:id="625" w:name="_Toc98253926"/>
      <w:bookmarkStart w:id="626" w:name="_Toc157248180"/>
      <w:bookmarkStart w:id="627" w:name="_Toc157496549"/>
      <w:bookmarkStart w:id="628" w:name="_Toc158206088"/>
      <w:bookmarkStart w:id="629" w:name="_Toc164057773"/>
      <w:bookmarkStart w:id="630" w:name="_Toc164137123"/>
      <w:bookmarkStart w:id="631" w:name="_Toc164161283"/>
      <w:bookmarkStart w:id="632" w:name="_Toc165173854"/>
      <w:bookmarkStart w:id="633" w:name="_Ref193690005"/>
      <w:bookmarkStart w:id="634" w:name="_Toc439170679"/>
      <w:bookmarkStart w:id="635" w:name="_Toc439172781"/>
      <w:bookmarkStart w:id="636" w:name="_Toc439173225"/>
      <w:bookmarkStart w:id="637" w:name="_Toc439238221"/>
      <w:bookmarkStart w:id="638" w:name="_Toc439252769"/>
      <w:bookmarkStart w:id="639" w:name="_Toc439323743"/>
      <w:bookmarkStart w:id="640" w:name="_Toc440357141"/>
      <w:bookmarkStart w:id="641" w:name="_Toc440359696"/>
      <w:bookmarkStart w:id="642" w:name="_Toc440632160"/>
      <w:bookmarkStart w:id="643" w:name="_Toc440875980"/>
      <w:bookmarkStart w:id="644" w:name="_Toc441131008"/>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r w:rsidRPr="00C236C0">
        <w:rPr>
          <w:szCs w:val="24"/>
        </w:rPr>
        <w:t>технического предложения</w:t>
      </w:r>
      <w:bookmarkEnd w:id="634"/>
      <w:bookmarkEnd w:id="635"/>
      <w:bookmarkEnd w:id="636"/>
      <w:bookmarkEnd w:id="637"/>
      <w:bookmarkEnd w:id="638"/>
      <w:bookmarkEnd w:id="639"/>
      <w:bookmarkEnd w:id="640"/>
      <w:bookmarkEnd w:id="641"/>
      <w:bookmarkEnd w:id="642"/>
      <w:bookmarkEnd w:id="643"/>
      <w:bookmarkEnd w:id="6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5" w:name="_Ref55335818"/>
      <w:bookmarkStart w:id="646" w:name="_Ref55336334"/>
      <w:bookmarkStart w:id="647" w:name="_Toc57314673"/>
      <w:bookmarkStart w:id="648" w:name="_Toc69728987"/>
      <w:bookmarkStart w:id="649" w:name="_Toc98253928"/>
      <w:bookmarkStart w:id="650" w:name="_Toc165173856"/>
      <w:bookmarkStart w:id="651" w:name="_Ref194749150"/>
      <w:bookmarkStart w:id="652" w:name="_Ref194750368"/>
      <w:bookmarkStart w:id="653" w:name="_Ref89649494"/>
      <w:bookmarkStart w:id="65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5" w:name="_Toc176765537"/>
      <w:bookmarkStart w:id="656" w:name="_Toc198979986"/>
      <w:bookmarkStart w:id="657" w:name="_Toc217466321"/>
      <w:bookmarkStart w:id="658" w:name="_Toc217702859"/>
      <w:bookmarkStart w:id="659" w:name="_Toc233601977"/>
      <w:bookmarkStart w:id="660" w:name="_Toc263343463"/>
      <w:bookmarkStart w:id="661" w:name="_Toc439170680"/>
      <w:bookmarkStart w:id="662" w:name="_Toc439172782"/>
      <w:bookmarkStart w:id="663" w:name="_Toc439173226"/>
      <w:bookmarkStart w:id="664" w:name="_Toc439238222"/>
      <w:bookmarkStart w:id="665" w:name="_Toc439252770"/>
      <w:bookmarkStart w:id="666" w:name="_Toc439323744"/>
      <w:bookmarkStart w:id="667" w:name="_Toc440357142"/>
      <w:bookmarkStart w:id="668" w:name="_Toc440359697"/>
      <w:bookmarkStart w:id="669" w:name="_Toc440632161"/>
      <w:bookmarkStart w:id="670" w:name="_Toc440875981"/>
      <w:bookmarkStart w:id="671" w:name="_Toc441131009"/>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3" w:name="_Toc423423670"/>
      <w:bookmarkStart w:id="674" w:name="_Ref440271036"/>
      <w:bookmarkStart w:id="675" w:name="_Ref440274366"/>
      <w:bookmarkStart w:id="676" w:name="_Ref440274902"/>
      <w:bookmarkStart w:id="677" w:name="_Ref440284947"/>
      <w:bookmarkStart w:id="678"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5"/>
      <w:bookmarkEnd w:id="646"/>
      <w:bookmarkEnd w:id="647"/>
      <w:bookmarkEnd w:id="648"/>
      <w:bookmarkEnd w:id="649"/>
      <w:bookmarkEnd w:id="650"/>
      <w:bookmarkEnd w:id="651"/>
      <w:bookmarkEnd w:id="652"/>
      <w:bookmarkEnd w:id="672"/>
      <w:bookmarkEnd w:id="673"/>
      <w:bookmarkEnd w:id="674"/>
      <w:bookmarkEnd w:id="675"/>
      <w:bookmarkEnd w:id="676"/>
      <w:bookmarkEnd w:id="677"/>
      <w:bookmarkEnd w:id="678"/>
    </w:p>
    <w:p w:rsidR="004F4D80" w:rsidRPr="00F647F7" w:rsidRDefault="004F4D80" w:rsidP="004F4D80">
      <w:pPr>
        <w:pStyle w:val="3"/>
        <w:rPr>
          <w:b w:val="0"/>
          <w:szCs w:val="24"/>
        </w:rPr>
      </w:pPr>
      <w:bookmarkStart w:id="679" w:name="_Toc98253929"/>
      <w:bookmarkStart w:id="680" w:name="_Toc157248183"/>
      <w:bookmarkStart w:id="681" w:name="_Toc157496552"/>
      <w:bookmarkStart w:id="682" w:name="_Toc158206091"/>
      <w:bookmarkStart w:id="683" w:name="_Toc164057776"/>
      <w:bookmarkStart w:id="684" w:name="_Toc164137126"/>
      <w:bookmarkStart w:id="685" w:name="_Toc164161286"/>
      <w:bookmarkStart w:id="686" w:name="_Toc165173857"/>
      <w:bookmarkStart w:id="687" w:name="_Toc439170682"/>
      <w:bookmarkStart w:id="688" w:name="_Toc439172784"/>
      <w:bookmarkStart w:id="689" w:name="_Toc439173228"/>
      <w:bookmarkStart w:id="690" w:name="_Toc439238224"/>
      <w:bookmarkStart w:id="691" w:name="_Toc439252772"/>
      <w:bookmarkStart w:id="692" w:name="_Toc439323746"/>
      <w:bookmarkStart w:id="693" w:name="_Toc440357144"/>
      <w:bookmarkStart w:id="694" w:name="_Toc440359699"/>
      <w:bookmarkStart w:id="695" w:name="_Toc440632163"/>
      <w:bookmarkStart w:id="696" w:name="_Toc440875983"/>
      <w:bookmarkStart w:id="697" w:name="_Toc441131011"/>
      <w:r w:rsidRPr="00F647F7">
        <w:rPr>
          <w:b w:val="0"/>
          <w:szCs w:val="24"/>
        </w:rPr>
        <w:t xml:space="preserve">Форма </w:t>
      </w:r>
      <w:bookmarkEnd w:id="679"/>
      <w:r w:rsidRPr="00F647F7">
        <w:rPr>
          <w:b w:val="0"/>
          <w:szCs w:val="24"/>
        </w:rPr>
        <w:t xml:space="preserve">графика </w:t>
      </w:r>
      <w:bookmarkEnd w:id="680"/>
      <w:bookmarkEnd w:id="681"/>
      <w:bookmarkEnd w:id="682"/>
      <w:bookmarkEnd w:id="683"/>
      <w:bookmarkEnd w:id="684"/>
      <w:bookmarkEnd w:id="685"/>
      <w:bookmarkEnd w:id="686"/>
      <w:bookmarkEnd w:id="687"/>
      <w:bookmarkEnd w:id="688"/>
      <w:bookmarkEnd w:id="689"/>
      <w:bookmarkEnd w:id="690"/>
      <w:bookmarkEnd w:id="691"/>
      <w:bookmarkEnd w:id="692"/>
      <w:r w:rsidR="00512B0F">
        <w:rPr>
          <w:b w:val="0"/>
          <w:szCs w:val="24"/>
        </w:rPr>
        <w:t>выполнения поставок</w:t>
      </w:r>
      <w:bookmarkEnd w:id="693"/>
      <w:bookmarkEnd w:id="694"/>
      <w:bookmarkEnd w:id="695"/>
      <w:bookmarkEnd w:id="696"/>
      <w:bookmarkEnd w:id="6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98" w:name="_Toc171070556"/>
      <w:bookmarkStart w:id="699" w:name="_Toc98253927"/>
      <w:bookmarkStart w:id="700" w:name="_Toc176605808"/>
      <w:bookmarkStart w:id="701" w:name="_Toc176611017"/>
      <w:bookmarkStart w:id="702" w:name="_Toc176611073"/>
      <w:bookmarkStart w:id="703" w:name="_Toc176668676"/>
      <w:bookmarkStart w:id="704" w:name="_Toc176684336"/>
      <w:bookmarkStart w:id="705" w:name="_Toc176746279"/>
      <w:bookmarkStart w:id="706" w:name="_Toc176747346"/>
      <w:bookmarkStart w:id="707" w:name="_Toc198979988"/>
      <w:bookmarkStart w:id="708" w:name="_Toc217466324"/>
      <w:bookmarkStart w:id="709" w:name="_Toc217702862"/>
      <w:bookmarkStart w:id="710" w:name="_Toc233601980"/>
      <w:bookmarkStart w:id="711" w:name="_Toc263343466"/>
      <w:r w:rsidRPr="00F647F7">
        <w:rPr>
          <w:b w:val="0"/>
          <w:szCs w:val="24"/>
        </w:rPr>
        <w:br w:type="page"/>
      </w:r>
      <w:bookmarkStart w:id="712" w:name="_Toc439170683"/>
      <w:bookmarkStart w:id="713" w:name="_Toc439172785"/>
      <w:bookmarkStart w:id="714" w:name="_Toc439173229"/>
      <w:bookmarkStart w:id="715" w:name="_Toc439238225"/>
      <w:bookmarkStart w:id="716" w:name="_Toc439252773"/>
      <w:bookmarkStart w:id="717" w:name="_Toc439323747"/>
      <w:bookmarkStart w:id="718" w:name="_Toc440357145"/>
      <w:bookmarkStart w:id="719" w:name="_Toc440359700"/>
      <w:bookmarkStart w:id="720" w:name="_Toc440632164"/>
      <w:bookmarkStart w:id="721" w:name="_Toc440875984"/>
      <w:bookmarkStart w:id="722" w:name="_Toc441131012"/>
      <w:r w:rsidRPr="00F647F7">
        <w:rPr>
          <w:b w:val="0"/>
          <w:szCs w:val="24"/>
        </w:rPr>
        <w:lastRenderedPageBreak/>
        <w:t>Инструкции по заполнению</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3" w:name="_Hlt22846931"/>
      <w:bookmarkStart w:id="724" w:name="_Ref93264992"/>
      <w:bookmarkStart w:id="725" w:name="_Ref93265116"/>
      <w:bookmarkStart w:id="726" w:name="_Toc98253933"/>
      <w:bookmarkStart w:id="727" w:name="_Toc165173859"/>
      <w:bookmarkStart w:id="728" w:name="_Toc423423671"/>
      <w:bookmarkStart w:id="729" w:name="_Toc441131013"/>
      <w:bookmarkEnd w:id="72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3"/>
      <w:bookmarkEnd w:id="654"/>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439170685"/>
      <w:bookmarkStart w:id="731" w:name="_Toc439172787"/>
      <w:bookmarkStart w:id="732" w:name="_Toc439173231"/>
      <w:bookmarkStart w:id="733" w:name="_Toc439238227"/>
      <w:bookmarkStart w:id="734" w:name="_Toc439252775"/>
      <w:bookmarkStart w:id="735" w:name="_Toc439323749"/>
      <w:bookmarkStart w:id="736" w:name="_Toc440357147"/>
      <w:bookmarkStart w:id="737" w:name="_Toc440359702"/>
      <w:bookmarkStart w:id="738" w:name="_Toc440632166"/>
      <w:bookmarkStart w:id="739" w:name="_Toc440875986"/>
      <w:bookmarkStart w:id="740" w:name="_Toc441131014"/>
      <w:bookmarkStart w:id="741" w:name="_Toc157248186"/>
      <w:bookmarkStart w:id="742" w:name="_Toc157496555"/>
      <w:bookmarkStart w:id="743" w:name="_Toc158206094"/>
      <w:bookmarkStart w:id="744" w:name="_Toc164057779"/>
      <w:bookmarkStart w:id="745" w:name="_Toc164137129"/>
      <w:bookmarkStart w:id="746" w:name="_Toc164161289"/>
      <w:bookmarkStart w:id="74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0"/>
      <w:bookmarkEnd w:id="731"/>
      <w:bookmarkEnd w:id="732"/>
      <w:bookmarkEnd w:id="733"/>
      <w:bookmarkEnd w:id="734"/>
      <w:bookmarkEnd w:id="735"/>
      <w:bookmarkEnd w:id="736"/>
      <w:bookmarkEnd w:id="737"/>
      <w:bookmarkEnd w:id="738"/>
      <w:bookmarkEnd w:id="739"/>
      <w:bookmarkEnd w:id="740"/>
      <w:r w:rsidRPr="00F647F7">
        <w:rPr>
          <w:b w:val="0"/>
          <w:szCs w:val="24"/>
        </w:rPr>
        <w:t xml:space="preserve"> </w:t>
      </w:r>
      <w:bookmarkEnd w:id="741"/>
      <w:bookmarkEnd w:id="742"/>
      <w:bookmarkEnd w:id="743"/>
      <w:bookmarkEnd w:id="744"/>
      <w:bookmarkEnd w:id="745"/>
      <w:bookmarkEnd w:id="746"/>
      <w:bookmarkEnd w:id="7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48" w:name="_Toc439170686"/>
      <w:bookmarkStart w:id="749" w:name="_Toc439172788"/>
      <w:bookmarkStart w:id="750" w:name="_Toc439173232"/>
      <w:bookmarkStart w:id="751" w:name="_Toc439238228"/>
      <w:bookmarkStart w:id="752" w:name="_Toc439252776"/>
      <w:bookmarkStart w:id="753" w:name="_Toc439323750"/>
      <w:bookmarkStart w:id="754" w:name="_Toc440357148"/>
      <w:bookmarkStart w:id="755" w:name="_Toc440359703"/>
      <w:bookmarkStart w:id="756" w:name="_Toc440632167"/>
      <w:bookmarkStart w:id="757" w:name="_Toc440875987"/>
      <w:bookmarkStart w:id="758"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48"/>
      <w:bookmarkEnd w:id="749"/>
      <w:bookmarkEnd w:id="750"/>
      <w:bookmarkEnd w:id="751"/>
      <w:bookmarkEnd w:id="752"/>
      <w:bookmarkEnd w:id="753"/>
      <w:bookmarkEnd w:id="754"/>
      <w:bookmarkEnd w:id="755"/>
      <w:bookmarkEnd w:id="756"/>
      <w:bookmarkEnd w:id="757"/>
      <w:bookmarkEnd w:id="75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59" w:name="_Ref55335823"/>
      <w:bookmarkStart w:id="760" w:name="_Ref55336359"/>
      <w:bookmarkStart w:id="761" w:name="_Toc57314675"/>
      <w:bookmarkStart w:id="762" w:name="_Toc69728989"/>
      <w:bookmarkStart w:id="763" w:name="_Toc98253939"/>
      <w:bookmarkStart w:id="764" w:name="_Toc165173865"/>
      <w:bookmarkStart w:id="765" w:name="_Toc423423672"/>
      <w:bookmarkStart w:id="766" w:name="_Toc441131016"/>
      <w:bookmarkEnd w:id="535"/>
      <w:r w:rsidRPr="00F647F7">
        <w:lastRenderedPageBreak/>
        <w:t>Анкета (форма 6)</w:t>
      </w:r>
      <w:bookmarkEnd w:id="759"/>
      <w:bookmarkEnd w:id="760"/>
      <w:bookmarkEnd w:id="761"/>
      <w:bookmarkEnd w:id="762"/>
      <w:bookmarkEnd w:id="763"/>
      <w:bookmarkEnd w:id="764"/>
      <w:bookmarkEnd w:id="765"/>
      <w:bookmarkEnd w:id="766"/>
    </w:p>
    <w:p w:rsidR="004F4D80" w:rsidRPr="00F647F7" w:rsidRDefault="004F4D80" w:rsidP="004F4D80">
      <w:pPr>
        <w:pStyle w:val="3"/>
        <w:rPr>
          <w:b w:val="0"/>
          <w:szCs w:val="24"/>
        </w:rPr>
      </w:pPr>
      <w:bookmarkStart w:id="767" w:name="_Toc98253940"/>
      <w:bookmarkStart w:id="768" w:name="_Toc157248192"/>
      <w:bookmarkStart w:id="769" w:name="_Toc157496561"/>
      <w:bookmarkStart w:id="770" w:name="_Toc158206100"/>
      <w:bookmarkStart w:id="771" w:name="_Toc164057785"/>
      <w:bookmarkStart w:id="772" w:name="_Toc164137135"/>
      <w:bookmarkStart w:id="773" w:name="_Toc164161295"/>
      <w:bookmarkStart w:id="774" w:name="_Toc165173866"/>
      <w:bookmarkStart w:id="775" w:name="_Toc439170688"/>
      <w:bookmarkStart w:id="776" w:name="_Toc439172790"/>
      <w:bookmarkStart w:id="777" w:name="_Toc439173234"/>
      <w:bookmarkStart w:id="778" w:name="_Toc439238230"/>
      <w:bookmarkStart w:id="779" w:name="_Toc439252778"/>
      <w:bookmarkStart w:id="780" w:name="_Ref440272119"/>
      <w:bookmarkStart w:id="781" w:name="_Toc440357150"/>
      <w:bookmarkStart w:id="782" w:name="_Toc440359705"/>
      <w:bookmarkStart w:id="783" w:name="_Toc441131017"/>
      <w:bookmarkStart w:id="784" w:name="_Ref444164229"/>
      <w:r w:rsidRPr="00F647F7">
        <w:rPr>
          <w:b w:val="0"/>
          <w:szCs w:val="24"/>
        </w:rPr>
        <w:t xml:space="preserve">Форма Анкеты </w:t>
      </w:r>
      <w:r w:rsidR="00C236C0">
        <w:rPr>
          <w:b w:val="0"/>
          <w:szCs w:val="24"/>
        </w:rPr>
        <w:t>Участник</w:t>
      </w:r>
      <w:r>
        <w:rPr>
          <w:b w:val="0"/>
          <w:szCs w:val="24"/>
        </w:rPr>
        <w:t>а</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5" w:name="_Toc439170689"/>
      <w:bookmarkStart w:id="786" w:name="_Toc439172791"/>
      <w:bookmarkStart w:id="787" w:name="_Toc439173235"/>
      <w:bookmarkStart w:id="788" w:name="_Toc439238231"/>
      <w:bookmarkStart w:id="789" w:name="_Toc439252779"/>
      <w:bookmarkStart w:id="790" w:name="_Ref440272147"/>
      <w:bookmarkStart w:id="791" w:name="_Toc440357151"/>
      <w:bookmarkStart w:id="792" w:name="_Toc440359706"/>
      <w:bookmarkStart w:id="793" w:name="_Toc441131018"/>
      <w:bookmarkStart w:id="794" w:name="_Ref444164176"/>
      <w:bookmarkStart w:id="795" w:name="_Ref444164241"/>
      <w:r w:rsidRPr="00D73790">
        <w:rPr>
          <w:b w:val="0"/>
          <w:szCs w:val="24"/>
        </w:rPr>
        <w:lastRenderedPageBreak/>
        <w:t xml:space="preserve">Форма </w:t>
      </w:r>
      <w:bookmarkEnd w:id="785"/>
      <w:bookmarkEnd w:id="786"/>
      <w:bookmarkEnd w:id="787"/>
      <w:bookmarkEnd w:id="7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89"/>
      <w:bookmarkEnd w:id="790"/>
      <w:bookmarkEnd w:id="791"/>
      <w:bookmarkEnd w:id="792"/>
      <w:bookmarkEnd w:id="793"/>
      <w:bookmarkEnd w:id="794"/>
      <w:bookmarkEnd w:id="79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6" w:name="_Toc439170690"/>
      <w:bookmarkStart w:id="797" w:name="_Toc439172792"/>
      <w:bookmarkStart w:id="798" w:name="_Toc439173236"/>
      <w:bookmarkStart w:id="79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70438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704381">
        <w:tc>
          <w:tcPr>
            <w:tcW w:w="557" w:type="dxa"/>
          </w:tcPr>
          <w:p w:rsidR="00466B78" w:rsidRPr="00316742" w:rsidRDefault="00466B78" w:rsidP="00704381">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704381">
        <w:tc>
          <w:tcPr>
            <w:tcW w:w="55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70438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bookmarkStart w:id="800" w:name="P230"/>
            <w:bookmarkEnd w:id="800"/>
            <w:r w:rsidRPr="00316742">
              <w:rPr>
                <w:rFonts w:ascii="Times New Roman" w:hAnsi="Times New Roman" w:cs="Times New Roman"/>
                <w:sz w:val="22"/>
                <w:szCs w:val="22"/>
              </w:rPr>
              <w:t>1.</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vMerge w:val="restart"/>
          </w:tcPr>
          <w:p w:rsidR="00466B78" w:rsidRPr="00316742" w:rsidRDefault="00466B78" w:rsidP="00704381">
            <w:pPr>
              <w:pStyle w:val="ConsPlusNormal"/>
              <w:ind w:firstLine="0"/>
              <w:rPr>
                <w:rFonts w:ascii="Times New Roman" w:hAnsi="Times New Roman" w:cs="Times New Roman"/>
                <w:sz w:val="22"/>
                <w:szCs w:val="22"/>
              </w:rPr>
            </w:pPr>
            <w:bookmarkStart w:id="801" w:name="P242"/>
            <w:bookmarkEnd w:id="801"/>
            <w:r w:rsidRPr="00316742">
              <w:rPr>
                <w:rFonts w:ascii="Times New Roman" w:hAnsi="Times New Roman" w:cs="Times New Roman"/>
                <w:sz w:val="22"/>
                <w:szCs w:val="22"/>
              </w:rPr>
              <w:t>4.</w:t>
            </w:r>
          </w:p>
        </w:tc>
        <w:tc>
          <w:tcPr>
            <w:tcW w:w="4109" w:type="dxa"/>
            <w:vMerge w:val="restart"/>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704381">
        <w:tc>
          <w:tcPr>
            <w:tcW w:w="557" w:type="dxa"/>
            <w:vMerge/>
          </w:tcPr>
          <w:p w:rsidR="00466B78" w:rsidRPr="00316742" w:rsidRDefault="00466B78" w:rsidP="00704381"/>
        </w:tc>
        <w:tc>
          <w:tcPr>
            <w:tcW w:w="4109" w:type="dxa"/>
            <w:vMerge/>
          </w:tcPr>
          <w:p w:rsidR="00466B78" w:rsidRPr="00316742" w:rsidRDefault="00466B78" w:rsidP="00704381"/>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704381">
            <w:pPr>
              <w:jc w:val="center"/>
            </w:pPr>
          </w:p>
        </w:tc>
        <w:tc>
          <w:tcPr>
            <w:tcW w:w="1417" w:type="dxa"/>
            <w:vMerge/>
          </w:tcPr>
          <w:p w:rsidR="00466B78" w:rsidRPr="00316742" w:rsidRDefault="00466B78" w:rsidP="00704381">
            <w:pPr>
              <w:jc w:val="center"/>
            </w:pPr>
          </w:p>
        </w:tc>
      </w:tr>
      <w:tr w:rsidR="00466B78" w:rsidTr="00704381">
        <w:tc>
          <w:tcPr>
            <w:tcW w:w="557" w:type="dxa"/>
            <w:vMerge w:val="restart"/>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704381">
        <w:tc>
          <w:tcPr>
            <w:tcW w:w="557" w:type="dxa"/>
            <w:vMerge/>
          </w:tcPr>
          <w:p w:rsidR="00466B78" w:rsidRPr="00316742" w:rsidRDefault="00466B78" w:rsidP="00704381"/>
        </w:tc>
        <w:tc>
          <w:tcPr>
            <w:tcW w:w="4109" w:type="dxa"/>
            <w:vMerge/>
          </w:tcPr>
          <w:p w:rsidR="00466B78" w:rsidRPr="00316742" w:rsidRDefault="00466B78" w:rsidP="00704381"/>
        </w:tc>
        <w:tc>
          <w:tcPr>
            <w:tcW w:w="1799" w:type="dxa"/>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704381">
            <w:pPr>
              <w:jc w:val="center"/>
            </w:pPr>
          </w:p>
        </w:tc>
        <w:tc>
          <w:tcPr>
            <w:tcW w:w="1417" w:type="dxa"/>
          </w:tcPr>
          <w:p w:rsidR="00466B78" w:rsidRPr="00316742" w:rsidRDefault="00466B78" w:rsidP="00704381">
            <w:pPr>
              <w:pStyle w:val="ConsPlusNormal"/>
              <w:jc w:val="center"/>
              <w:rPr>
                <w:rFonts w:ascii="Times New Roman" w:hAnsi="Times New Roman" w:cs="Times New Roman"/>
                <w:sz w:val="22"/>
                <w:szCs w:val="22"/>
              </w:rPr>
            </w:pP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bookmarkStart w:id="802" w:name="P258"/>
            <w:bookmarkEnd w:id="802"/>
            <w:r w:rsidRPr="00316742">
              <w:rPr>
                <w:rFonts w:ascii="Times New Roman" w:hAnsi="Times New Roman" w:cs="Times New Roman"/>
                <w:sz w:val="22"/>
                <w:szCs w:val="22"/>
              </w:rPr>
              <w:lastRenderedPageBreak/>
              <w:t>7.</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704381">
        <w:tc>
          <w:tcPr>
            <w:tcW w:w="557"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70438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70438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704381">
        <w:tc>
          <w:tcPr>
            <w:tcW w:w="3960" w:type="dxa"/>
            <w:tcBorders>
              <w:top w:val="single" w:sz="4" w:space="0" w:color="auto"/>
            </w:tcBorders>
          </w:tcPr>
          <w:p w:rsidR="00466B78" w:rsidRPr="00DB6009" w:rsidRDefault="00466B78" w:rsidP="00704381">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704381">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704381">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96"/>
    <w:bookmarkEnd w:id="797"/>
    <w:bookmarkEnd w:id="798"/>
    <w:bookmarkEnd w:id="7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3" w:name="_Toc125426243"/>
      <w:bookmarkStart w:id="804" w:name="_Toc396984070"/>
      <w:bookmarkStart w:id="805" w:name="_Toc423423673"/>
      <w:r>
        <w:br w:type="page"/>
      </w:r>
    </w:p>
    <w:p w:rsidR="004F4D80" w:rsidRPr="007417E6" w:rsidRDefault="004F4D80" w:rsidP="004F4D80">
      <w:pPr>
        <w:pStyle w:val="3"/>
        <w:rPr>
          <w:sz w:val="22"/>
        </w:rPr>
      </w:pPr>
      <w:bookmarkStart w:id="806" w:name="_Toc439170691"/>
      <w:bookmarkStart w:id="807" w:name="_Toc439172793"/>
      <w:bookmarkStart w:id="808" w:name="_Toc439173237"/>
      <w:bookmarkStart w:id="809" w:name="_Toc439238233"/>
      <w:bookmarkStart w:id="810" w:name="_Toc439252780"/>
      <w:bookmarkStart w:id="811" w:name="_Toc439323754"/>
      <w:bookmarkStart w:id="812" w:name="_Toc440357152"/>
      <w:bookmarkStart w:id="813" w:name="_Toc440359707"/>
      <w:bookmarkStart w:id="814" w:name="_Toc440632171"/>
      <w:bookmarkStart w:id="815" w:name="_Toc440875991"/>
      <w:bookmarkStart w:id="816" w:name="_Toc441131019"/>
      <w:r>
        <w:rPr>
          <w:szCs w:val="24"/>
        </w:rPr>
        <w:lastRenderedPageBreak/>
        <w:t>Инструкции по заполнению</w:t>
      </w:r>
      <w:bookmarkEnd w:id="803"/>
      <w:r>
        <w:rPr>
          <w:szCs w:val="24"/>
        </w:rPr>
        <w:t xml:space="preserve"> Анкеты </w:t>
      </w:r>
      <w:r w:rsidR="00C236C0">
        <w:rPr>
          <w:szCs w:val="24"/>
        </w:rPr>
        <w:t>Участник</w:t>
      </w:r>
      <w:r>
        <w:rPr>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17" w:name="_Ref55336378"/>
      <w:bookmarkStart w:id="818" w:name="_Toc57314676"/>
      <w:bookmarkStart w:id="819" w:name="_Toc69728990"/>
      <w:bookmarkStart w:id="820" w:name="_Toc98253942"/>
      <w:bookmarkStart w:id="821" w:name="_Toc165173868"/>
      <w:bookmarkStart w:id="822" w:name="_Toc423423674"/>
      <w:bookmarkStart w:id="823"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17"/>
      <w:bookmarkEnd w:id="818"/>
      <w:bookmarkEnd w:id="819"/>
      <w:bookmarkEnd w:id="820"/>
      <w:bookmarkEnd w:id="821"/>
      <w:bookmarkEnd w:id="822"/>
      <w:bookmarkEnd w:id="823"/>
    </w:p>
    <w:p w:rsidR="004F4D80" w:rsidRPr="00D904EF" w:rsidRDefault="004F4D80" w:rsidP="004F4D80">
      <w:pPr>
        <w:pStyle w:val="3"/>
        <w:rPr>
          <w:szCs w:val="24"/>
        </w:rPr>
      </w:pPr>
      <w:bookmarkStart w:id="824" w:name="_Toc98253943"/>
      <w:bookmarkStart w:id="825" w:name="_Toc157248195"/>
      <w:bookmarkStart w:id="826" w:name="_Toc157496564"/>
      <w:bookmarkStart w:id="827" w:name="_Toc158206103"/>
      <w:bookmarkStart w:id="828" w:name="_Toc164057788"/>
      <w:bookmarkStart w:id="829" w:name="_Toc164137138"/>
      <w:bookmarkStart w:id="830" w:name="_Toc164161298"/>
      <w:bookmarkStart w:id="831" w:name="_Toc165173869"/>
      <w:bookmarkStart w:id="832" w:name="_Toc439170693"/>
      <w:bookmarkStart w:id="833" w:name="_Toc439172795"/>
      <w:bookmarkStart w:id="834" w:name="_Toc439173239"/>
      <w:bookmarkStart w:id="835" w:name="_Toc439238235"/>
      <w:bookmarkStart w:id="836" w:name="_Toc439252782"/>
      <w:bookmarkStart w:id="837" w:name="_Toc439323756"/>
      <w:bookmarkStart w:id="838" w:name="_Toc440357154"/>
      <w:bookmarkStart w:id="839" w:name="_Toc440359709"/>
      <w:bookmarkStart w:id="840" w:name="_Toc440632173"/>
      <w:bookmarkStart w:id="841" w:name="_Toc440875993"/>
      <w:bookmarkStart w:id="842" w:name="_Toc441131021"/>
      <w:r w:rsidRPr="00D904EF">
        <w:rPr>
          <w:szCs w:val="24"/>
        </w:rPr>
        <w:t>Форма Справки о перечне и годовых объемах выполнения аналогичных договоров</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3" w:name="_Toc98253944"/>
      <w:bookmarkStart w:id="844" w:name="_Toc157248196"/>
      <w:bookmarkStart w:id="845" w:name="_Toc157496565"/>
      <w:bookmarkStart w:id="846" w:name="_Toc158206104"/>
      <w:bookmarkStart w:id="847" w:name="_Toc164057789"/>
      <w:bookmarkStart w:id="848" w:name="_Toc164137139"/>
      <w:bookmarkStart w:id="849" w:name="_Toc164161299"/>
      <w:bookmarkStart w:id="850" w:name="_Toc165173870"/>
      <w:r>
        <w:rPr>
          <w:szCs w:val="24"/>
        </w:rPr>
        <w:br w:type="page"/>
      </w:r>
    </w:p>
    <w:p w:rsidR="004F4D80" w:rsidRPr="00D904EF" w:rsidRDefault="004F4D80" w:rsidP="004F4D80">
      <w:pPr>
        <w:pStyle w:val="3"/>
        <w:rPr>
          <w:szCs w:val="24"/>
        </w:rPr>
      </w:pPr>
      <w:bookmarkStart w:id="851" w:name="_Toc439170694"/>
      <w:bookmarkStart w:id="852" w:name="_Toc439172796"/>
      <w:bookmarkStart w:id="853" w:name="_Toc439173240"/>
      <w:bookmarkStart w:id="854" w:name="_Toc439238236"/>
      <w:bookmarkStart w:id="855" w:name="_Toc439252783"/>
      <w:bookmarkStart w:id="856" w:name="_Toc439323757"/>
      <w:bookmarkStart w:id="857" w:name="_Toc440357155"/>
      <w:bookmarkStart w:id="858" w:name="_Toc440359710"/>
      <w:bookmarkStart w:id="859" w:name="_Toc440632174"/>
      <w:bookmarkStart w:id="860" w:name="_Toc440875994"/>
      <w:bookmarkStart w:id="861" w:name="_Toc441131022"/>
      <w:r w:rsidRPr="00D904EF">
        <w:rPr>
          <w:szCs w:val="24"/>
        </w:rPr>
        <w:lastRenderedPageBreak/>
        <w:t>Инструкции по заполнению</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2" w:name="_Ref55336398"/>
      <w:bookmarkStart w:id="863" w:name="_Toc57314678"/>
      <w:bookmarkStart w:id="864" w:name="_Toc69728992"/>
      <w:bookmarkStart w:id="865" w:name="_Toc98253948"/>
      <w:bookmarkStart w:id="866" w:name="_Toc165173874"/>
      <w:bookmarkStart w:id="867" w:name="_Toc423423676"/>
      <w:bookmarkStart w:id="868" w:name="_Toc441131023"/>
      <w:r w:rsidRPr="00F647F7">
        <w:lastRenderedPageBreak/>
        <w:t xml:space="preserve">Справка о кадровых ресурсах (форма </w:t>
      </w:r>
      <w:r w:rsidR="000D67AD">
        <w:t>8</w:t>
      </w:r>
      <w:r w:rsidRPr="00F647F7">
        <w:t>)</w:t>
      </w:r>
      <w:bookmarkEnd w:id="862"/>
      <w:bookmarkEnd w:id="863"/>
      <w:bookmarkEnd w:id="864"/>
      <w:bookmarkEnd w:id="865"/>
      <w:bookmarkEnd w:id="866"/>
      <w:bookmarkEnd w:id="867"/>
      <w:bookmarkEnd w:id="868"/>
    </w:p>
    <w:p w:rsidR="004F4D80" w:rsidRPr="00D904EF" w:rsidRDefault="004F4D80" w:rsidP="004F4D80">
      <w:pPr>
        <w:pStyle w:val="3"/>
        <w:rPr>
          <w:szCs w:val="24"/>
        </w:rPr>
      </w:pPr>
      <w:bookmarkStart w:id="869" w:name="_Toc98253949"/>
      <w:bookmarkStart w:id="870" w:name="_Toc157248201"/>
      <w:bookmarkStart w:id="871" w:name="_Toc157496570"/>
      <w:bookmarkStart w:id="872" w:name="_Toc158206109"/>
      <w:bookmarkStart w:id="873" w:name="_Toc164057794"/>
      <w:bookmarkStart w:id="874" w:name="_Toc164137144"/>
      <w:bookmarkStart w:id="875" w:name="_Toc164161304"/>
      <w:bookmarkStart w:id="876" w:name="_Toc165173875"/>
      <w:bookmarkStart w:id="877" w:name="_Toc439170699"/>
      <w:bookmarkStart w:id="878" w:name="_Toc439172801"/>
      <w:bookmarkStart w:id="879" w:name="_Toc439173245"/>
      <w:bookmarkStart w:id="880" w:name="_Toc439238241"/>
      <w:bookmarkStart w:id="881" w:name="_Toc439252788"/>
      <w:bookmarkStart w:id="882" w:name="_Toc439323762"/>
      <w:bookmarkStart w:id="883" w:name="_Toc440357160"/>
      <w:bookmarkStart w:id="884" w:name="_Toc440359712"/>
      <w:bookmarkStart w:id="885" w:name="_Toc440632176"/>
      <w:bookmarkStart w:id="886" w:name="_Toc440875996"/>
      <w:bookmarkStart w:id="887" w:name="_Toc441131024"/>
      <w:r w:rsidRPr="00D904EF">
        <w:rPr>
          <w:szCs w:val="24"/>
        </w:rPr>
        <w:t>Форма Справки о кадровых ресурсах</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8" w:name="_Toc98253950"/>
      <w:bookmarkStart w:id="889" w:name="_Toc157248202"/>
      <w:bookmarkStart w:id="890" w:name="_Toc157496571"/>
      <w:bookmarkStart w:id="891" w:name="_Toc158206110"/>
      <w:bookmarkStart w:id="892" w:name="_Toc164057795"/>
      <w:bookmarkStart w:id="893" w:name="_Toc164137145"/>
      <w:bookmarkStart w:id="894" w:name="_Toc164161305"/>
      <w:bookmarkStart w:id="895" w:name="_Toc165173876"/>
      <w:r>
        <w:rPr>
          <w:b/>
          <w:szCs w:val="24"/>
        </w:rPr>
        <w:br w:type="page"/>
      </w:r>
    </w:p>
    <w:p w:rsidR="004F4D80" w:rsidRPr="00D904EF" w:rsidRDefault="004F4D80" w:rsidP="004F4D80">
      <w:pPr>
        <w:pStyle w:val="3"/>
        <w:rPr>
          <w:szCs w:val="24"/>
        </w:rPr>
      </w:pPr>
      <w:bookmarkStart w:id="896" w:name="_Toc439170700"/>
      <w:bookmarkStart w:id="897" w:name="_Toc439172802"/>
      <w:bookmarkStart w:id="898" w:name="_Toc439173246"/>
      <w:bookmarkStart w:id="899" w:name="_Toc439238242"/>
      <w:bookmarkStart w:id="900" w:name="_Toc439252789"/>
      <w:bookmarkStart w:id="901" w:name="_Toc439323763"/>
      <w:bookmarkStart w:id="902" w:name="_Toc440357161"/>
      <w:bookmarkStart w:id="903" w:name="_Toc440359713"/>
      <w:bookmarkStart w:id="904" w:name="_Toc440632177"/>
      <w:bookmarkStart w:id="905" w:name="_Toc440875997"/>
      <w:bookmarkStart w:id="906" w:name="_Toc441131025"/>
      <w:r w:rsidRPr="00D904EF">
        <w:rPr>
          <w:szCs w:val="24"/>
        </w:rPr>
        <w:lastRenderedPageBreak/>
        <w:t>Инструкции по заполнению</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7" w:name="_Toc165173881"/>
      <w:bookmarkStart w:id="908" w:name="_Ref194749267"/>
      <w:bookmarkStart w:id="909" w:name="_Toc423423677"/>
      <w:bookmarkStart w:id="910" w:name="_Ref440271993"/>
      <w:bookmarkStart w:id="911" w:name="_Ref440274659"/>
      <w:bookmarkStart w:id="912" w:name="_Toc441131026"/>
      <w:bookmarkStart w:id="913" w:name="_Ref90381523"/>
      <w:bookmarkStart w:id="914" w:name="_Toc90385124"/>
      <w:bookmarkStart w:id="915" w:name="_Ref96861029"/>
      <w:bookmarkStart w:id="916" w:name="_Toc97651410"/>
      <w:bookmarkStart w:id="91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7"/>
      <w:bookmarkEnd w:id="908"/>
      <w:bookmarkEnd w:id="909"/>
      <w:bookmarkEnd w:id="910"/>
      <w:bookmarkEnd w:id="911"/>
      <w:bookmarkEnd w:id="912"/>
    </w:p>
    <w:p w:rsidR="004F4D80" w:rsidRPr="00D904EF" w:rsidRDefault="004F4D80" w:rsidP="004F4D80">
      <w:pPr>
        <w:pStyle w:val="3"/>
        <w:rPr>
          <w:szCs w:val="24"/>
        </w:rPr>
      </w:pPr>
      <w:bookmarkStart w:id="918" w:name="_Toc97651411"/>
      <w:bookmarkStart w:id="919" w:name="_Toc98253956"/>
      <w:bookmarkStart w:id="920" w:name="_Toc157248208"/>
      <w:bookmarkStart w:id="921" w:name="_Toc157496577"/>
      <w:bookmarkStart w:id="922" w:name="_Toc158206116"/>
      <w:bookmarkStart w:id="923" w:name="_Toc164057801"/>
      <w:bookmarkStart w:id="924" w:name="_Toc164137151"/>
      <w:bookmarkStart w:id="925" w:name="_Toc164161311"/>
      <w:bookmarkStart w:id="926" w:name="_Toc165173882"/>
      <w:bookmarkStart w:id="927" w:name="_Toc439170702"/>
      <w:bookmarkStart w:id="928" w:name="_Toc439172804"/>
      <w:bookmarkStart w:id="929" w:name="_Toc439173248"/>
      <w:bookmarkStart w:id="930" w:name="_Toc439238244"/>
      <w:bookmarkStart w:id="931" w:name="_Toc439252791"/>
      <w:bookmarkStart w:id="932" w:name="_Toc439323765"/>
      <w:bookmarkStart w:id="933" w:name="_Toc440357163"/>
      <w:bookmarkStart w:id="934" w:name="_Toc440359715"/>
      <w:bookmarkStart w:id="935" w:name="_Toc440632179"/>
      <w:bookmarkStart w:id="936" w:name="_Toc440875999"/>
      <w:bookmarkStart w:id="937"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8" w:name="_Toc97651412"/>
      <w:bookmarkStart w:id="939" w:name="_Toc98253957"/>
      <w:bookmarkStart w:id="940" w:name="_Toc157248209"/>
      <w:bookmarkStart w:id="941" w:name="_Toc157496578"/>
      <w:bookmarkStart w:id="942" w:name="_Toc158206117"/>
      <w:bookmarkStart w:id="943" w:name="_Toc164057802"/>
      <w:bookmarkStart w:id="944" w:name="_Toc164137152"/>
      <w:bookmarkStart w:id="945" w:name="_Toc164161312"/>
      <w:bookmarkStart w:id="946" w:name="_Toc165173883"/>
      <w:r>
        <w:rPr>
          <w:b/>
          <w:szCs w:val="24"/>
        </w:rPr>
        <w:br w:type="page"/>
      </w:r>
    </w:p>
    <w:p w:rsidR="004F4D80" w:rsidRPr="00D904EF" w:rsidRDefault="004F4D80" w:rsidP="004F4D80">
      <w:pPr>
        <w:pStyle w:val="3"/>
        <w:rPr>
          <w:szCs w:val="24"/>
        </w:rPr>
      </w:pPr>
      <w:bookmarkStart w:id="947" w:name="_Toc439170703"/>
      <w:bookmarkStart w:id="948" w:name="_Toc439172805"/>
      <w:bookmarkStart w:id="949" w:name="_Toc439173249"/>
      <w:bookmarkStart w:id="950" w:name="_Toc439238245"/>
      <w:bookmarkStart w:id="951" w:name="_Toc439252792"/>
      <w:bookmarkStart w:id="952" w:name="_Toc439323766"/>
      <w:bookmarkStart w:id="953" w:name="_Toc440357164"/>
      <w:bookmarkStart w:id="954" w:name="_Toc440359716"/>
      <w:bookmarkStart w:id="955" w:name="_Toc440632180"/>
      <w:bookmarkStart w:id="956" w:name="_Toc440876000"/>
      <w:bookmarkStart w:id="957" w:name="_Toc441131028"/>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8" w:name="_Ref257131475"/>
      <w:bookmarkStart w:id="959" w:name="_Toc351552284"/>
      <w:bookmarkStart w:id="960" w:name="_Toc396983131"/>
      <w:bookmarkStart w:id="961" w:name="_Toc423423679"/>
      <w:bookmarkStart w:id="962" w:name="_Ref440270984"/>
      <w:bookmarkStart w:id="963" w:name="_Ref440275030"/>
      <w:bookmarkStart w:id="964" w:name="_Toc441131029"/>
      <w:bookmarkEnd w:id="913"/>
      <w:bookmarkEnd w:id="914"/>
      <w:bookmarkEnd w:id="915"/>
      <w:bookmarkEnd w:id="916"/>
      <w:bookmarkEnd w:id="917"/>
      <w:r>
        <w:rPr>
          <w:sz w:val="22"/>
          <w:szCs w:val="22"/>
        </w:rPr>
        <w:lastRenderedPageBreak/>
        <w:t>Письмо</w:t>
      </w:r>
      <w:r w:rsidRPr="007417E6">
        <w:rPr>
          <w:sz w:val="22"/>
          <w:szCs w:val="22"/>
        </w:rPr>
        <w:t xml:space="preserve"> </w:t>
      </w:r>
      <w:bookmarkEnd w:id="958"/>
      <w:r>
        <w:rPr>
          <w:sz w:val="22"/>
          <w:szCs w:val="22"/>
        </w:rPr>
        <w:t>производителя продукции (форма 1</w:t>
      </w:r>
      <w:r w:rsidR="000D67AD">
        <w:rPr>
          <w:sz w:val="22"/>
          <w:szCs w:val="22"/>
        </w:rPr>
        <w:t>0</w:t>
      </w:r>
      <w:r>
        <w:rPr>
          <w:sz w:val="22"/>
          <w:szCs w:val="22"/>
        </w:rPr>
        <w:t>)</w:t>
      </w:r>
      <w:bookmarkEnd w:id="959"/>
      <w:bookmarkEnd w:id="960"/>
      <w:bookmarkEnd w:id="961"/>
      <w:bookmarkEnd w:id="962"/>
      <w:bookmarkEnd w:id="963"/>
      <w:bookmarkEnd w:id="964"/>
    </w:p>
    <w:p w:rsidR="004F4D80" w:rsidRPr="00F647F7" w:rsidRDefault="004F4D80" w:rsidP="004F4D80">
      <w:pPr>
        <w:pStyle w:val="3"/>
        <w:rPr>
          <w:szCs w:val="24"/>
        </w:rPr>
      </w:pPr>
      <w:bookmarkStart w:id="965" w:name="_Toc439170708"/>
      <w:bookmarkStart w:id="966" w:name="_Toc439172810"/>
      <w:bookmarkStart w:id="967" w:name="_Toc439173251"/>
      <w:bookmarkStart w:id="968" w:name="_Toc439252794"/>
      <w:bookmarkStart w:id="969" w:name="_Toc439323768"/>
      <w:bookmarkStart w:id="970" w:name="_Toc440357166"/>
      <w:bookmarkStart w:id="971" w:name="_Toc440359718"/>
      <w:bookmarkStart w:id="972" w:name="_Toc440632182"/>
      <w:bookmarkStart w:id="973" w:name="_Toc440876002"/>
      <w:bookmarkStart w:id="974" w:name="_Toc441131030"/>
      <w:r w:rsidRPr="00F647F7">
        <w:rPr>
          <w:szCs w:val="24"/>
        </w:rPr>
        <w:t>Форма письма производителя продукции</w:t>
      </w:r>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6" w:name="_Toc423423680"/>
      <w:bookmarkStart w:id="977" w:name="_Ref440272035"/>
      <w:bookmarkStart w:id="978" w:name="_Ref440274733"/>
      <w:bookmarkStart w:id="979" w:name="_Toc441131031"/>
      <w:bookmarkStart w:id="980"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5"/>
      <w:bookmarkEnd w:id="976"/>
      <w:bookmarkEnd w:id="977"/>
      <w:bookmarkEnd w:id="978"/>
      <w:bookmarkEnd w:id="979"/>
      <w:bookmarkEnd w:id="980"/>
    </w:p>
    <w:p w:rsidR="004F4D80" w:rsidRPr="00E87023" w:rsidRDefault="004F4D80" w:rsidP="004F4D80">
      <w:pPr>
        <w:pStyle w:val="3"/>
        <w:rPr>
          <w:sz w:val="22"/>
        </w:rPr>
      </w:pPr>
      <w:bookmarkStart w:id="981" w:name="_Toc343690584"/>
      <w:bookmarkStart w:id="982" w:name="_Toc372294428"/>
      <w:bookmarkStart w:id="983" w:name="_Toc379288896"/>
      <w:bookmarkStart w:id="984" w:name="_Toc384734780"/>
      <w:bookmarkStart w:id="985" w:name="_Toc396984078"/>
      <w:bookmarkStart w:id="986" w:name="_Toc423423681"/>
      <w:bookmarkStart w:id="987" w:name="_Toc439170710"/>
      <w:bookmarkStart w:id="988" w:name="_Toc439172812"/>
      <w:bookmarkStart w:id="989" w:name="_Toc439173253"/>
      <w:bookmarkStart w:id="990" w:name="_Toc439238249"/>
      <w:bookmarkStart w:id="991" w:name="_Toc439252796"/>
      <w:bookmarkStart w:id="992" w:name="_Toc439323770"/>
      <w:bookmarkStart w:id="993" w:name="_Toc440357168"/>
      <w:bookmarkStart w:id="994" w:name="_Toc440359720"/>
      <w:bookmarkStart w:id="995" w:name="_Toc440632184"/>
      <w:bookmarkStart w:id="996" w:name="_Toc440876004"/>
      <w:bookmarkStart w:id="997"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8" w:name="_Toc343690585"/>
      <w:bookmarkStart w:id="999" w:name="_Toc372294429"/>
      <w:bookmarkStart w:id="1000" w:name="_Toc379288897"/>
      <w:bookmarkStart w:id="1001" w:name="_Toc384734781"/>
      <w:bookmarkStart w:id="1002" w:name="_Toc396984079"/>
      <w:bookmarkStart w:id="1003" w:name="_Toc423423682"/>
      <w:bookmarkStart w:id="1004" w:name="_Toc439170711"/>
      <w:bookmarkStart w:id="1005" w:name="_Toc439172813"/>
      <w:bookmarkStart w:id="1006" w:name="_Toc439173254"/>
      <w:bookmarkStart w:id="1007" w:name="_Toc439238250"/>
      <w:bookmarkStart w:id="1008" w:name="_Toc439252797"/>
      <w:bookmarkStart w:id="1009" w:name="_Toc439323771"/>
      <w:bookmarkStart w:id="1010" w:name="_Toc440357169"/>
      <w:bookmarkStart w:id="1011" w:name="_Toc440359721"/>
      <w:bookmarkStart w:id="1012" w:name="_Toc440632185"/>
      <w:bookmarkStart w:id="1013" w:name="_Toc440876005"/>
      <w:bookmarkStart w:id="1014" w:name="_Toc441131033"/>
      <w:r w:rsidRPr="00D27071">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6" w:name="_Toc423423683"/>
      <w:bookmarkStart w:id="1017" w:name="_Ref440272051"/>
      <w:bookmarkStart w:id="1018" w:name="_Ref440274744"/>
      <w:bookmarkStart w:id="1019"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5"/>
      <w:bookmarkEnd w:id="1016"/>
      <w:bookmarkEnd w:id="1017"/>
      <w:bookmarkEnd w:id="1018"/>
      <w:bookmarkEnd w:id="1019"/>
    </w:p>
    <w:p w:rsidR="004F4D80" w:rsidRPr="008C4223" w:rsidRDefault="004F4D80" w:rsidP="004F4D80">
      <w:pPr>
        <w:pStyle w:val="3"/>
        <w:rPr>
          <w:szCs w:val="24"/>
        </w:rPr>
      </w:pPr>
      <w:bookmarkStart w:id="1020" w:name="_Toc343690587"/>
      <w:bookmarkStart w:id="1021" w:name="_Toc372294431"/>
      <w:bookmarkStart w:id="1022" w:name="_Toc379288899"/>
      <w:bookmarkStart w:id="1023" w:name="_Toc384734783"/>
      <w:bookmarkStart w:id="1024" w:name="_Toc396984081"/>
      <w:bookmarkStart w:id="1025" w:name="_Toc423423684"/>
      <w:bookmarkStart w:id="1026" w:name="_Toc439170713"/>
      <w:bookmarkStart w:id="1027" w:name="_Toc439172815"/>
      <w:bookmarkStart w:id="1028" w:name="_Toc439173256"/>
      <w:bookmarkStart w:id="1029" w:name="_Toc439238252"/>
      <w:bookmarkStart w:id="1030" w:name="_Toc439252799"/>
      <w:bookmarkStart w:id="1031" w:name="_Toc439323773"/>
      <w:bookmarkStart w:id="1032" w:name="_Toc440357171"/>
      <w:bookmarkStart w:id="1033" w:name="_Toc440359723"/>
      <w:bookmarkStart w:id="1034" w:name="_Toc440632187"/>
      <w:bookmarkStart w:id="1035" w:name="_Toc440876007"/>
      <w:bookmarkStart w:id="1036" w:name="_Toc441131035"/>
      <w:r w:rsidRPr="008C4223">
        <w:rPr>
          <w:szCs w:val="24"/>
        </w:rPr>
        <w:t xml:space="preserve">Форма </w:t>
      </w:r>
      <w:bookmarkEnd w:id="1020"/>
      <w:bookmarkEnd w:id="1021"/>
      <w:bookmarkEnd w:id="1022"/>
      <w:bookmarkEnd w:id="1023"/>
      <w:bookmarkEnd w:id="1024"/>
      <w:bookmarkEnd w:id="1025"/>
      <w:bookmarkEnd w:id="1026"/>
      <w:bookmarkEnd w:id="1027"/>
      <w:bookmarkEnd w:id="1028"/>
      <w:bookmarkEnd w:id="1029"/>
      <w:bookmarkEnd w:id="1030"/>
      <w:r w:rsidR="000D70B6" w:rsidRPr="000D70B6">
        <w:rPr>
          <w:szCs w:val="24"/>
        </w:rPr>
        <w:t>Согласия на обработку персональных данных</w:t>
      </w:r>
      <w:bookmarkEnd w:id="1031"/>
      <w:bookmarkEnd w:id="1032"/>
      <w:bookmarkEnd w:id="1033"/>
      <w:bookmarkEnd w:id="1034"/>
      <w:bookmarkEnd w:id="1035"/>
      <w:bookmarkEnd w:id="103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7" w:name="_Toc439252801"/>
      <w:bookmarkStart w:id="1038" w:name="_Toc439323774"/>
      <w:bookmarkStart w:id="1039" w:name="_Toc440357172"/>
      <w:bookmarkStart w:id="1040" w:name="_Toc440359724"/>
      <w:bookmarkStart w:id="1041" w:name="_Toc440632188"/>
      <w:bookmarkStart w:id="1042" w:name="_Toc440876008"/>
      <w:bookmarkStart w:id="1043" w:name="_Toc441131036"/>
      <w:r w:rsidRPr="005A2CAE">
        <w:rPr>
          <w:szCs w:val="24"/>
        </w:rPr>
        <w:lastRenderedPageBreak/>
        <w:t>Инструкции по заполнению</w:t>
      </w:r>
      <w:bookmarkEnd w:id="1037"/>
      <w:bookmarkEnd w:id="1038"/>
      <w:bookmarkEnd w:id="1039"/>
      <w:bookmarkEnd w:id="1040"/>
      <w:bookmarkEnd w:id="1041"/>
      <w:bookmarkEnd w:id="1042"/>
      <w:bookmarkEnd w:id="104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4" w:name="_Ref440272256"/>
      <w:bookmarkStart w:id="1045" w:name="_Ref440272678"/>
      <w:bookmarkStart w:id="1046" w:name="_Ref440274944"/>
      <w:bookmarkStart w:id="1047" w:name="_Toc441131037"/>
      <w:r w:rsidRPr="007A6A39">
        <w:lastRenderedPageBreak/>
        <w:t>Соглашение о неустойке (форма 1</w:t>
      </w:r>
      <w:r w:rsidR="000D67AD">
        <w:t>3</w:t>
      </w:r>
      <w:r w:rsidRPr="007A6A39">
        <w:t>)</w:t>
      </w:r>
      <w:bookmarkEnd w:id="1044"/>
      <w:bookmarkEnd w:id="1045"/>
      <w:bookmarkEnd w:id="1046"/>
      <w:bookmarkEnd w:id="1047"/>
    </w:p>
    <w:p w:rsidR="007A6A39" w:rsidRPr="007A6A39" w:rsidRDefault="007A6A39" w:rsidP="007A6A39">
      <w:pPr>
        <w:pStyle w:val="3"/>
        <w:rPr>
          <w:szCs w:val="24"/>
        </w:rPr>
      </w:pPr>
      <w:bookmarkStart w:id="1048" w:name="_Toc439170715"/>
      <w:bookmarkStart w:id="1049" w:name="_Toc439172817"/>
      <w:bookmarkStart w:id="1050" w:name="_Toc439173259"/>
      <w:bookmarkStart w:id="1051" w:name="_Toc439238255"/>
      <w:bookmarkStart w:id="1052" w:name="_Toc439252803"/>
      <w:bookmarkStart w:id="1053" w:name="_Toc439323776"/>
      <w:bookmarkStart w:id="1054" w:name="_Toc440357174"/>
      <w:bookmarkStart w:id="1055" w:name="_Toc440359726"/>
      <w:bookmarkStart w:id="1056" w:name="_Toc440632190"/>
      <w:bookmarkStart w:id="1057" w:name="_Toc440876010"/>
      <w:bookmarkStart w:id="1058" w:name="_Toc441131038"/>
      <w:r w:rsidRPr="007A6A39">
        <w:rPr>
          <w:szCs w:val="24"/>
        </w:rPr>
        <w:t>Форма соглашени</w:t>
      </w:r>
      <w:r w:rsidR="00E47073">
        <w:rPr>
          <w:szCs w:val="24"/>
        </w:rPr>
        <w:t>я</w:t>
      </w:r>
      <w:r w:rsidRPr="007A6A39">
        <w:rPr>
          <w:szCs w:val="24"/>
        </w:rPr>
        <w:t xml:space="preserve"> о неустойке</w:t>
      </w:r>
      <w:bookmarkEnd w:id="1048"/>
      <w:bookmarkEnd w:id="1049"/>
      <w:bookmarkEnd w:id="1050"/>
      <w:bookmarkEnd w:id="1051"/>
      <w:bookmarkEnd w:id="1052"/>
      <w:bookmarkEnd w:id="1053"/>
      <w:bookmarkEnd w:id="1054"/>
      <w:bookmarkEnd w:id="1055"/>
      <w:bookmarkEnd w:id="1056"/>
      <w:bookmarkEnd w:id="1057"/>
      <w:bookmarkEnd w:id="105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9" w:name="_Toc439170716"/>
      <w:bookmarkStart w:id="1060" w:name="_Toc439172818"/>
      <w:bookmarkStart w:id="1061" w:name="_Toc439173260"/>
      <w:bookmarkStart w:id="1062" w:name="_Toc439238256"/>
      <w:bookmarkStart w:id="1063" w:name="_Toc439252804"/>
      <w:bookmarkStart w:id="1064" w:name="_Toc439323777"/>
      <w:bookmarkStart w:id="1065" w:name="_Toc440357175"/>
      <w:bookmarkStart w:id="1066" w:name="_Toc440359727"/>
      <w:bookmarkStart w:id="1067" w:name="_Toc440632191"/>
      <w:bookmarkStart w:id="1068" w:name="_Toc440876011"/>
      <w:bookmarkStart w:id="1069" w:name="_Toc441131039"/>
      <w:r w:rsidRPr="007857E5">
        <w:rPr>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0" w:name="_Ref440272274"/>
      <w:bookmarkStart w:id="1071" w:name="_Ref440274756"/>
      <w:bookmarkStart w:id="1072"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0"/>
      <w:bookmarkEnd w:id="1071"/>
      <w:bookmarkEnd w:id="1072"/>
    </w:p>
    <w:p w:rsidR="007857E5" w:rsidRPr="00E47073" w:rsidRDefault="007857E5" w:rsidP="007857E5">
      <w:pPr>
        <w:pStyle w:val="3"/>
        <w:rPr>
          <w:szCs w:val="24"/>
        </w:rPr>
      </w:pPr>
      <w:bookmarkStart w:id="1073" w:name="_Toc439170718"/>
      <w:bookmarkStart w:id="1074" w:name="_Toc439172820"/>
      <w:bookmarkStart w:id="1075" w:name="_Toc439173262"/>
      <w:bookmarkStart w:id="1076" w:name="_Toc439238258"/>
      <w:bookmarkStart w:id="1077" w:name="_Toc439252806"/>
      <w:bookmarkStart w:id="1078" w:name="_Toc439323779"/>
      <w:bookmarkStart w:id="1079" w:name="_Toc440357177"/>
      <w:bookmarkStart w:id="1080" w:name="_Toc440359729"/>
      <w:bookmarkStart w:id="1081" w:name="_Toc440632193"/>
      <w:bookmarkStart w:id="1082" w:name="_Toc440876013"/>
      <w:bookmarkStart w:id="1083" w:name="_Toc441131041"/>
      <w:r w:rsidRPr="00E47073">
        <w:rPr>
          <w:szCs w:val="24"/>
        </w:rPr>
        <w:t xml:space="preserve">Форма </w:t>
      </w:r>
      <w:bookmarkEnd w:id="1073"/>
      <w:r w:rsidR="00E47073" w:rsidRPr="00E47073">
        <w:rPr>
          <w:szCs w:val="24"/>
        </w:rPr>
        <w:t>согласия Участника налоговым органам на разглашение сведений, составляющих налоговую тайну</w:t>
      </w:r>
      <w:bookmarkEnd w:id="1074"/>
      <w:bookmarkEnd w:id="1075"/>
      <w:bookmarkEnd w:id="1076"/>
      <w:bookmarkEnd w:id="1077"/>
      <w:bookmarkEnd w:id="1078"/>
      <w:bookmarkEnd w:id="1079"/>
      <w:bookmarkEnd w:id="1080"/>
      <w:bookmarkEnd w:id="1081"/>
      <w:bookmarkEnd w:id="1082"/>
      <w:bookmarkEnd w:id="108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4" w:name="_Toc300142269"/>
      <w:bookmarkStart w:id="1085" w:name="_Toc309735391"/>
      <w:bookmarkStart w:id="108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4"/>
      <w:r w:rsidRPr="007857E5">
        <w:rPr>
          <w:b/>
          <w:bCs w:val="0"/>
          <w:snapToGrid w:val="0"/>
          <w:sz w:val="24"/>
          <w:szCs w:val="24"/>
        </w:rPr>
        <w:t xml:space="preserve"> </w:t>
      </w:r>
      <w:bookmarkEnd w:id="1085"/>
      <w:bookmarkEnd w:id="108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7" w:name="_Toc439170719"/>
      <w:bookmarkStart w:id="1088" w:name="_Toc439172821"/>
      <w:bookmarkStart w:id="1089" w:name="_Toc439173263"/>
      <w:bookmarkStart w:id="1090" w:name="_Toc439238259"/>
      <w:bookmarkStart w:id="1091" w:name="_Toc439252807"/>
      <w:bookmarkStart w:id="1092" w:name="_Toc439323780"/>
      <w:bookmarkStart w:id="1093" w:name="_Toc440357178"/>
      <w:bookmarkStart w:id="1094" w:name="_Toc440359730"/>
      <w:bookmarkStart w:id="1095" w:name="_Toc440632194"/>
      <w:bookmarkStart w:id="1096" w:name="_Toc440876014"/>
      <w:bookmarkStart w:id="1097" w:name="_Toc441131042"/>
      <w:r w:rsidRPr="007857E5">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8" w:name="_Ref93268095"/>
      <w:bookmarkStart w:id="1099" w:name="_Ref93268099"/>
      <w:bookmarkStart w:id="1100" w:name="_Toc98253958"/>
      <w:bookmarkStart w:id="1101" w:name="_Toc165173884"/>
      <w:bookmarkStart w:id="1102" w:name="_Toc423423678"/>
      <w:bookmarkStart w:id="1103" w:name="_Ref440272510"/>
      <w:bookmarkStart w:id="1104" w:name="_Ref440274961"/>
      <w:bookmarkStart w:id="1105"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8"/>
      <w:bookmarkEnd w:id="1099"/>
      <w:bookmarkEnd w:id="1100"/>
      <w:bookmarkEnd w:id="1101"/>
      <w:bookmarkEnd w:id="1102"/>
      <w:bookmarkEnd w:id="1103"/>
      <w:bookmarkEnd w:id="1104"/>
      <w:bookmarkEnd w:id="1105"/>
    </w:p>
    <w:p w:rsidR="00635719" w:rsidRPr="00D904EF" w:rsidRDefault="00635719" w:rsidP="00635719">
      <w:pPr>
        <w:pStyle w:val="3"/>
        <w:rPr>
          <w:szCs w:val="24"/>
        </w:rPr>
      </w:pPr>
      <w:bookmarkStart w:id="1106" w:name="_Toc90385125"/>
      <w:bookmarkStart w:id="1107" w:name="_Toc439170705"/>
      <w:bookmarkStart w:id="1108" w:name="_Toc439172807"/>
      <w:bookmarkStart w:id="1109" w:name="_Toc439173268"/>
      <w:bookmarkStart w:id="1110" w:name="_Toc439238264"/>
      <w:bookmarkStart w:id="1111" w:name="_Toc439252812"/>
      <w:bookmarkStart w:id="1112" w:name="_Toc439323785"/>
      <w:bookmarkStart w:id="1113" w:name="_Toc440357183"/>
      <w:bookmarkStart w:id="1114" w:name="_Toc440359735"/>
      <w:bookmarkStart w:id="1115" w:name="_Toc440632199"/>
      <w:bookmarkStart w:id="1116" w:name="_Toc440876016"/>
      <w:bookmarkStart w:id="1117"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6"/>
      <w:bookmarkEnd w:id="1107"/>
      <w:bookmarkEnd w:id="1108"/>
      <w:bookmarkEnd w:id="1109"/>
      <w:bookmarkEnd w:id="1110"/>
      <w:bookmarkEnd w:id="1111"/>
      <w:bookmarkEnd w:id="1112"/>
      <w:bookmarkEnd w:id="1113"/>
      <w:bookmarkEnd w:id="1114"/>
      <w:bookmarkEnd w:id="1115"/>
      <w:bookmarkEnd w:id="1116"/>
      <w:bookmarkEnd w:id="111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8" w:name="_Toc90385126"/>
      <w:bookmarkStart w:id="1119" w:name="_Toc98253959"/>
      <w:bookmarkStart w:id="1120" w:name="_Toc157248211"/>
      <w:bookmarkStart w:id="1121" w:name="_Toc157496580"/>
      <w:bookmarkStart w:id="1122" w:name="_Toc158206119"/>
      <w:bookmarkStart w:id="1123" w:name="_Toc164057804"/>
      <w:bookmarkStart w:id="1124" w:name="_Toc164137154"/>
      <w:bookmarkStart w:id="1125" w:name="_Toc164161314"/>
      <w:bookmarkStart w:id="1126" w:name="_Toc165173885"/>
      <w:r>
        <w:rPr>
          <w:b/>
          <w:szCs w:val="24"/>
        </w:rPr>
        <w:br w:type="page"/>
      </w:r>
    </w:p>
    <w:p w:rsidR="00635719" w:rsidRPr="00D904EF" w:rsidRDefault="00635719" w:rsidP="00635719">
      <w:pPr>
        <w:pStyle w:val="3"/>
        <w:rPr>
          <w:szCs w:val="24"/>
        </w:rPr>
      </w:pPr>
      <w:bookmarkStart w:id="1127" w:name="_Toc439170706"/>
      <w:bookmarkStart w:id="1128" w:name="_Toc439172808"/>
      <w:bookmarkStart w:id="1129" w:name="_Toc439173269"/>
      <w:bookmarkStart w:id="1130" w:name="_Toc439238265"/>
      <w:bookmarkStart w:id="1131" w:name="_Toc439252813"/>
      <w:bookmarkStart w:id="1132" w:name="_Toc439323786"/>
      <w:bookmarkStart w:id="1133" w:name="_Toc440357184"/>
      <w:bookmarkStart w:id="1134" w:name="_Toc440359736"/>
      <w:bookmarkStart w:id="1135" w:name="_Toc440632200"/>
      <w:bookmarkStart w:id="1136" w:name="_Toc440876017"/>
      <w:bookmarkStart w:id="1137" w:name="_Toc441131045"/>
      <w:r w:rsidRPr="00D904EF">
        <w:rPr>
          <w:szCs w:val="24"/>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8" w:name="_Toc426108836"/>
      <w:bookmarkStart w:id="1139" w:name="_Ref441574460"/>
      <w:bookmarkStart w:id="1140" w:name="_Ref441574649"/>
      <w:bookmarkStart w:id="1141" w:name="_Toc441575251"/>
      <w:bookmarkStart w:id="1142" w:name="_Ref442187883"/>
      <w:r w:rsidRPr="00CC5A3A">
        <w:lastRenderedPageBreak/>
        <w:t>Расписка  сдачи-приемки соглашения о неустойке (форма 1</w:t>
      </w:r>
      <w:r>
        <w:t>6</w:t>
      </w:r>
      <w:r w:rsidRPr="00CC5A3A">
        <w:t>)</w:t>
      </w:r>
      <w:bookmarkEnd w:id="1138"/>
      <w:bookmarkEnd w:id="1139"/>
      <w:bookmarkEnd w:id="1140"/>
      <w:bookmarkEnd w:id="1141"/>
      <w:bookmarkEnd w:id="1142"/>
    </w:p>
    <w:p w:rsidR="008D1B83" w:rsidRPr="00CC5A3A" w:rsidRDefault="008D1B83" w:rsidP="008D1B83">
      <w:pPr>
        <w:pStyle w:val="3"/>
        <w:rPr>
          <w:szCs w:val="24"/>
        </w:rPr>
      </w:pPr>
      <w:bookmarkStart w:id="1143" w:name="_Toc426108837"/>
      <w:bookmarkStart w:id="1144" w:name="_Ref441574456"/>
      <w:bookmarkStart w:id="1145" w:name="_Toc441575252"/>
      <w:r w:rsidRPr="00CC5A3A">
        <w:rPr>
          <w:szCs w:val="24"/>
        </w:rPr>
        <w:t xml:space="preserve">Форма Расписки  сдачи-приемки </w:t>
      </w:r>
      <w:bookmarkEnd w:id="1143"/>
      <w:r w:rsidRPr="00CC5A3A">
        <w:rPr>
          <w:szCs w:val="24"/>
        </w:rPr>
        <w:t>соглашения о неустойке</w:t>
      </w:r>
      <w:bookmarkEnd w:id="1144"/>
      <w:bookmarkEnd w:id="1145"/>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6" w:name="_Toc426108838"/>
      <w:bookmarkStart w:id="1147" w:name="_Toc441575253"/>
      <w:r w:rsidRPr="00CC5A3A">
        <w:rPr>
          <w:szCs w:val="24"/>
        </w:rPr>
        <w:lastRenderedPageBreak/>
        <w:t>Инструкции по заполнению</w:t>
      </w:r>
      <w:bookmarkEnd w:id="1146"/>
      <w:bookmarkEnd w:id="114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204" w:rsidRDefault="00E34204">
      <w:pPr>
        <w:spacing w:line="240" w:lineRule="auto"/>
      </w:pPr>
      <w:r>
        <w:separator/>
      </w:r>
    </w:p>
  </w:endnote>
  <w:endnote w:type="continuationSeparator" w:id="0">
    <w:p w:rsidR="00E34204" w:rsidRDefault="00E342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97CC8" w:rsidRDefault="00E97C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Pr="00FA0376" w:rsidRDefault="00E97C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56CA0">
      <w:rPr>
        <w:noProof/>
        <w:sz w:val="16"/>
        <w:szCs w:val="16"/>
        <w:lang w:eastAsia="ru-RU"/>
      </w:rPr>
      <w:t>4</w:t>
    </w:r>
    <w:r w:rsidRPr="00FA0376">
      <w:rPr>
        <w:sz w:val="16"/>
        <w:szCs w:val="16"/>
        <w:lang w:eastAsia="ru-RU"/>
      </w:rPr>
      <w:fldChar w:fldCharType="end"/>
    </w:r>
  </w:p>
  <w:p w:rsidR="00E97CC8" w:rsidRPr="00EE0539" w:rsidRDefault="00E97CC8" w:rsidP="005D3A5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 xml:space="preserve">Договора </w:t>
    </w:r>
    <w:r w:rsidRPr="001B4861">
      <w:rPr>
        <w:sz w:val="18"/>
        <w:szCs w:val="18"/>
      </w:rPr>
      <w:t xml:space="preserve">на поставку </w:t>
    </w:r>
    <w:r w:rsidRPr="00E97CC8">
      <w:rPr>
        <w:sz w:val="18"/>
        <w:szCs w:val="18"/>
      </w:rPr>
      <w:t>метизов</w:t>
    </w:r>
    <w:r w:rsidRPr="001B4861">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204" w:rsidRDefault="00E34204">
      <w:pPr>
        <w:spacing w:line="240" w:lineRule="auto"/>
      </w:pPr>
      <w:r>
        <w:separator/>
      </w:r>
    </w:p>
  </w:footnote>
  <w:footnote w:type="continuationSeparator" w:id="0">
    <w:p w:rsidR="00E34204" w:rsidRDefault="00E342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Pr="00930031" w:rsidRDefault="00E97C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8" w:rsidRDefault="00E97C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56CA0"/>
    <w:rsid w:val="00260F79"/>
    <w:rsid w:val="00263B47"/>
    <w:rsid w:val="002652D9"/>
    <w:rsid w:val="00273EB7"/>
    <w:rsid w:val="00274F25"/>
    <w:rsid w:val="002762F8"/>
    <w:rsid w:val="00280464"/>
    <w:rsid w:val="002848CF"/>
    <w:rsid w:val="00286B3C"/>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2C98"/>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31C5"/>
    <w:rsid w:val="005B75A6"/>
    <w:rsid w:val="005C10C6"/>
    <w:rsid w:val="005C22A4"/>
    <w:rsid w:val="005C6F5D"/>
    <w:rsid w:val="005D16BC"/>
    <w:rsid w:val="005D3A5A"/>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381"/>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359D"/>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204"/>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144"/>
    <w:rsid w:val="00E91F3E"/>
    <w:rsid w:val="00E922BA"/>
    <w:rsid w:val="00E963D9"/>
    <w:rsid w:val="00E97CC8"/>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34D0B"/>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46F4"/>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B30B8-B407-4357-AA34-8419F6AD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77</Pages>
  <Words>23059</Words>
  <Characters>131440</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154191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4</cp:revision>
  <cp:lastPrinted>2015-12-29T14:27:00Z</cp:lastPrinted>
  <dcterms:created xsi:type="dcterms:W3CDTF">2016-03-17T06:41:00Z</dcterms:created>
  <dcterms:modified xsi:type="dcterms:W3CDTF">2016-03-18T10:09:00Z</dcterms:modified>
</cp:coreProperties>
</file>